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F1E" w:rsidRDefault="007C7F1E" w:rsidP="007C7F1E">
      <w:pPr>
        <w:tabs>
          <w:tab w:val="left" w:pos="3540"/>
        </w:tabs>
      </w:pPr>
    </w:p>
    <w:p w:rsidR="00D550F8" w:rsidRDefault="007C7F1E" w:rsidP="007C7F1E">
      <w:pPr>
        <w:pStyle w:val="Titolo7"/>
        <w:spacing w:before="0" w:after="0"/>
        <w:jc w:val="both"/>
        <w:rPr>
          <w:b/>
          <w:sz w:val="28"/>
          <w:szCs w:val="28"/>
        </w:rPr>
      </w:pPr>
      <w:r w:rsidRPr="00D550F8">
        <w:rPr>
          <w:b/>
          <w:sz w:val="28"/>
          <w:szCs w:val="28"/>
        </w:rPr>
        <w:t>All</w:t>
      </w:r>
      <w:r w:rsidR="00D550F8" w:rsidRPr="00D550F8">
        <w:rPr>
          <w:b/>
          <w:sz w:val="28"/>
          <w:szCs w:val="28"/>
        </w:rPr>
        <w:t xml:space="preserve">.to </w:t>
      </w:r>
      <w:r w:rsidR="00E96369">
        <w:rPr>
          <w:b/>
          <w:sz w:val="28"/>
          <w:szCs w:val="28"/>
        </w:rPr>
        <w:t>3</w:t>
      </w:r>
      <w:r w:rsidR="00D550F8" w:rsidRPr="00D550F8">
        <w:rPr>
          <w:b/>
          <w:sz w:val="28"/>
          <w:szCs w:val="28"/>
        </w:rPr>
        <w:t xml:space="preserve"> </w:t>
      </w:r>
      <w:r w:rsidRPr="00D550F8">
        <w:rPr>
          <w:b/>
          <w:sz w:val="28"/>
          <w:szCs w:val="28"/>
        </w:rPr>
        <w:t xml:space="preserve">alla </w:t>
      </w:r>
      <w:r w:rsidR="00D550F8" w:rsidRPr="00D550F8">
        <w:rPr>
          <w:b/>
          <w:sz w:val="28"/>
          <w:szCs w:val="28"/>
        </w:rPr>
        <w:t>L</w:t>
      </w:r>
      <w:r w:rsidRPr="00D550F8">
        <w:rPr>
          <w:b/>
          <w:sz w:val="28"/>
          <w:szCs w:val="28"/>
        </w:rPr>
        <w:t>ettera d’invito</w:t>
      </w:r>
    </w:p>
    <w:p w:rsidR="00D550F8" w:rsidRDefault="00D550F8" w:rsidP="00D550F8"/>
    <w:p w:rsidR="00D550F8" w:rsidRPr="00D550F8" w:rsidRDefault="00D550F8" w:rsidP="00D550F8"/>
    <w:p w:rsidR="00D550F8" w:rsidRDefault="00D550F8" w:rsidP="00D550F8">
      <w:pPr>
        <w:jc w:val="center"/>
      </w:pPr>
      <w:r>
        <w:rPr>
          <w:b/>
        </w:rPr>
        <w:t>ISTANZA DI PARTECIPAZIONE – MODELLO DI AUTOCERTIFICAZIONE</w:t>
      </w:r>
    </w:p>
    <w:p w:rsidR="00D550F8" w:rsidRDefault="00D550F8" w:rsidP="00D550F8">
      <w:pPr>
        <w:jc w:val="center"/>
        <w:rPr>
          <w:b/>
          <w:bCs/>
          <w:sz w:val="20"/>
          <w:szCs w:val="20"/>
        </w:rPr>
      </w:pPr>
      <w:r>
        <w:t>(ai sensi degli art. 46 e 47 del D.P.R. n. 445/2000)</w:t>
      </w:r>
    </w:p>
    <w:p w:rsidR="00D550F8" w:rsidRDefault="00D550F8" w:rsidP="00D550F8">
      <w:pPr>
        <w:ind w:left="993" w:hanging="993"/>
        <w:jc w:val="both"/>
      </w:pPr>
    </w:p>
    <w:p w:rsidR="007C7F1E" w:rsidRDefault="007C7F1E" w:rsidP="007C7F1E">
      <w:pPr>
        <w:pStyle w:val="TxBrp2"/>
        <w:widowControl/>
        <w:tabs>
          <w:tab w:val="clear" w:pos="204"/>
          <w:tab w:val="left" w:pos="708"/>
        </w:tabs>
        <w:autoSpaceDE/>
        <w:spacing w:line="240" w:lineRule="auto"/>
        <w:rPr>
          <w:szCs w:val="20"/>
          <w:lang w:val="it-IT"/>
        </w:rPr>
      </w:pPr>
    </w:p>
    <w:p w:rsidR="007C7F1E" w:rsidRPr="00D550F8" w:rsidRDefault="007C7F1E" w:rsidP="007C7F1E">
      <w:pPr>
        <w:ind w:firstLine="5245"/>
        <w:jc w:val="both"/>
        <w:rPr>
          <w:b/>
          <w:bCs/>
          <w:sz w:val="22"/>
          <w:szCs w:val="22"/>
        </w:rPr>
      </w:pPr>
      <w:r w:rsidRPr="00D550F8">
        <w:rPr>
          <w:b/>
          <w:bCs/>
          <w:sz w:val="22"/>
          <w:szCs w:val="22"/>
        </w:rPr>
        <w:t>Alla Direzione Generale</w:t>
      </w:r>
    </w:p>
    <w:p w:rsidR="007C7F1E" w:rsidRPr="00D550F8" w:rsidRDefault="007C7F1E" w:rsidP="007C7F1E">
      <w:pPr>
        <w:ind w:firstLine="5245"/>
        <w:jc w:val="both"/>
        <w:rPr>
          <w:b/>
          <w:bCs/>
          <w:sz w:val="22"/>
          <w:szCs w:val="22"/>
        </w:rPr>
      </w:pPr>
      <w:r w:rsidRPr="00D550F8">
        <w:rPr>
          <w:b/>
          <w:bCs/>
          <w:sz w:val="22"/>
          <w:szCs w:val="22"/>
        </w:rPr>
        <w:t>dell’Azienda Socio-Sanitaria Territoriale (ASST)</w:t>
      </w:r>
    </w:p>
    <w:p w:rsidR="007C7F1E" w:rsidRPr="00D550F8" w:rsidRDefault="007C7F1E" w:rsidP="007C7F1E">
      <w:pPr>
        <w:ind w:firstLine="5245"/>
        <w:jc w:val="both"/>
        <w:rPr>
          <w:b/>
          <w:bCs/>
          <w:sz w:val="22"/>
          <w:szCs w:val="22"/>
        </w:rPr>
      </w:pPr>
      <w:r w:rsidRPr="00D550F8">
        <w:rPr>
          <w:b/>
          <w:bCs/>
          <w:sz w:val="22"/>
          <w:szCs w:val="22"/>
        </w:rPr>
        <w:t>Santi Paolo e Carlo</w:t>
      </w:r>
    </w:p>
    <w:p w:rsidR="007C7F1E" w:rsidRPr="00D550F8" w:rsidRDefault="007C7F1E" w:rsidP="007C7F1E">
      <w:pPr>
        <w:ind w:firstLine="5245"/>
        <w:jc w:val="both"/>
        <w:rPr>
          <w:b/>
          <w:sz w:val="22"/>
          <w:szCs w:val="22"/>
        </w:rPr>
      </w:pPr>
      <w:r w:rsidRPr="00D550F8">
        <w:rPr>
          <w:b/>
          <w:bCs/>
          <w:sz w:val="22"/>
          <w:szCs w:val="22"/>
        </w:rPr>
        <w:t>Via A. di Rudinì, 8</w:t>
      </w:r>
    </w:p>
    <w:p w:rsidR="007C7F1E" w:rsidRPr="00D550F8" w:rsidRDefault="007C7F1E" w:rsidP="007C7F1E">
      <w:pPr>
        <w:ind w:firstLine="5245"/>
        <w:jc w:val="both"/>
        <w:rPr>
          <w:b/>
          <w:sz w:val="22"/>
          <w:szCs w:val="22"/>
        </w:rPr>
      </w:pPr>
      <w:r w:rsidRPr="00D550F8">
        <w:rPr>
          <w:b/>
          <w:sz w:val="22"/>
          <w:szCs w:val="22"/>
        </w:rPr>
        <w:t>20142 MILANO</w:t>
      </w:r>
    </w:p>
    <w:p w:rsidR="007C7F1E" w:rsidRDefault="007C7F1E" w:rsidP="007C7F1E">
      <w:pPr>
        <w:ind w:firstLine="5245"/>
        <w:jc w:val="both"/>
        <w:rPr>
          <w:b/>
          <w:bCs/>
          <w:sz w:val="20"/>
          <w:szCs w:val="20"/>
        </w:rPr>
      </w:pPr>
      <w:r>
        <w:rPr>
          <w:b/>
          <w:sz w:val="20"/>
          <w:szCs w:val="20"/>
        </w:rPr>
        <w:t>________________________________________</w:t>
      </w:r>
    </w:p>
    <w:p w:rsidR="007C7F1E" w:rsidRDefault="007C7F1E" w:rsidP="007C7F1E">
      <w:pPr>
        <w:pStyle w:val="Titolo7"/>
        <w:tabs>
          <w:tab w:val="left" w:pos="5245"/>
        </w:tabs>
        <w:jc w:val="both"/>
        <w:rPr>
          <w:b/>
          <w:bCs/>
          <w:sz w:val="20"/>
          <w:szCs w:val="20"/>
        </w:rPr>
      </w:pPr>
    </w:p>
    <w:p w:rsidR="003C5AAF" w:rsidRPr="003C5AAF" w:rsidRDefault="003C5AAF" w:rsidP="003C5AAF"/>
    <w:p w:rsidR="00E96369" w:rsidRDefault="00327AA3" w:rsidP="003C5AAF">
      <w:pPr>
        <w:ind w:left="1134" w:hanging="1134"/>
        <w:jc w:val="both"/>
        <w:rPr>
          <w:b/>
          <w:sz w:val="22"/>
          <w:szCs w:val="22"/>
        </w:rPr>
      </w:pPr>
      <w:r>
        <w:rPr>
          <w:b/>
          <w:bCs/>
          <w:sz w:val="22"/>
          <w:szCs w:val="22"/>
        </w:rPr>
        <w:t xml:space="preserve">Oggetto: </w:t>
      </w:r>
      <w:bookmarkStart w:id="0" w:name="_GoBack"/>
      <w:bookmarkEnd w:id="0"/>
      <w:r w:rsidR="003C5AAF">
        <w:rPr>
          <w:b/>
          <w:sz w:val="22"/>
          <w:szCs w:val="22"/>
        </w:rPr>
        <w:tab/>
      </w:r>
      <w:r w:rsidR="00E96369" w:rsidRPr="00143A56">
        <w:rPr>
          <w:rFonts w:ascii="Arial" w:hAnsi="Arial" w:cs="Arial"/>
          <w:b/>
        </w:rPr>
        <w:t xml:space="preserve">PROCEDURA DI GARA </w:t>
      </w:r>
      <w:r w:rsidR="00E96369">
        <w:rPr>
          <w:rFonts w:ascii="Arial" w:hAnsi="Arial" w:cs="Arial"/>
          <w:b/>
        </w:rPr>
        <w:t xml:space="preserve">PER L’AFFIDAMENTO DEI </w:t>
      </w:r>
      <w:r w:rsidR="00E96369" w:rsidRPr="00143A56">
        <w:rPr>
          <w:rFonts w:ascii="Arial" w:hAnsi="Arial" w:cs="Arial"/>
          <w:b/>
        </w:rPr>
        <w:t>SERVIZI</w:t>
      </w:r>
      <w:r w:rsidR="00E96369">
        <w:rPr>
          <w:rFonts w:ascii="Arial" w:hAnsi="Arial" w:cs="Arial"/>
          <w:b/>
        </w:rPr>
        <w:t xml:space="preserve"> </w:t>
      </w:r>
      <w:r w:rsidR="00E96369" w:rsidRPr="00143A56">
        <w:rPr>
          <w:rFonts w:ascii="Arial" w:hAnsi="Arial" w:cs="Arial"/>
          <w:b/>
        </w:rPr>
        <w:t xml:space="preserve">FINALIZZATI ALLO SVILUPPO DELLA VITA AUTONOMA </w:t>
      </w:r>
      <w:r w:rsidR="00E96369">
        <w:rPr>
          <w:rFonts w:ascii="Arial" w:hAnsi="Arial" w:cs="Arial"/>
          <w:b/>
        </w:rPr>
        <w:t xml:space="preserve">E ALL’INCLUSIONE SOCIALE  </w:t>
      </w:r>
      <w:r w:rsidR="00E96369" w:rsidRPr="00143A56">
        <w:rPr>
          <w:rFonts w:ascii="Arial" w:hAnsi="Arial" w:cs="Arial"/>
          <w:b/>
        </w:rPr>
        <w:t>DEI CITTADINI CON DISAGIO PSICHICO</w:t>
      </w:r>
      <w:r w:rsidR="00E96369">
        <w:rPr>
          <w:rFonts w:ascii="Arial" w:hAnsi="Arial" w:cs="Arial"/>
          <w:b/>
        </w:rPr>
        <w:t>,</w:t>
      </w:r>
      <w:r w:rsidR="00E96369" w:rsidRPr="00143A56">
        <w:rPr>
          <w:rFonts w:ascii="Arial" w:hAnsi="Arial" w:cs="Arial"/>
          <w:b/>
        </w:rPr>
        <w:t xml:space="preserve"> </w:t>
      </w:r>
      <w:r w:rsidR="00E96369" w:rsidRPr="00BE71C9">
        <w:rPr>
          <w:rFonts w:ascii="Arial" w:hAnsi="Arial" w:cs="Arial"/>
          <w:b/>
        </w:rPr>
        <w:t>IN COLLABORAZIONE CON IL DSMD DELL’ASST SANTI PAOLO E CARLO</w:t>
      </w:r>
    </w:p>
    <w:p w:rsidR="003C5AAF" w:rsidRDefault="003C5AAF" w:rsidP="007C7F1E">
      <w:pPr>
        <w:ind w:left="851" w:hanging="851"/>
        <w:jc w:val="both"/>
        <w:rPr>
          <w:b/>
          <w:sz w:val="22"/>
          <w:szCs w:val="22"/>
        </w:rPr>
      </w:pPr>
    </w:p>
    <w:p w:rsidR="00E96369" w:rsidRDefault="00E96369" w:rsidP="007C7F1E">
      <w:pPr>
        <w:ind w:left="851" w:hanging="851"/>
        <w:jc w:val="both"/>
        <w:rPr>
          <w:b/>
          <w:sz w:val="22"/>
          <w:szCs w:val="22"/>
        </w:rPr>
      </w:pPr>
    </w:p>
    <w:p w:rsidR="00E96369" w:rsidRDefault="007C7F1E" w:rsidP="007C7F1E">
      <w:pPr>
        <w:pStyle w:val="Corpodeltesto23"/>
        <w:tabs>
          <w:tab w:val="left" w:pos="1800"/>
        </w:tabs>
        <w:jc w:val="both"/>
        <w:rPr>
          <w:sz w:val="22"/>
          <w:szCs w:val="22"/>
        </w:rPr>
      </w:pPr>
      <w:r>
        <w:rPr>
          <w:sz w:val="22"/>
          <w:szCs w:val="22"/>
        </w:rPr>
        <w:t xml:space="preserve">Il sottoscritto ___________________________________________ nato a ___________________________ il _____________________, residente a ____________________________ in Via __________________________________________ n.______, in qualità  di_________________________________________dell’Impresa__________________________________ con sede legale a   _______________________________, Via______________________________ n. _____ e sede amministrativa a ____________________________, Via ____________________________n. _____   Tel. __________________________ Fax. ___________________ Indirizzo Internet _______________________________ e-mail _______________________________________ P.E.C. _________________________________________ con Codice Fiscale n. ____________________________ Partita IVA n._________________________________, iscritta all’INPS di ______________________________ con matricola azienda n._________________________, iscritta all’INAIL di _______________________________________, con codice ditta _____________________, tipo contratto ________________________, numero dipendenti _______, Agenzia delle Entrate competente di </w:t>
      </w:r>
      <w:r>
        <w:rPr>
          <w:sz w:val="22"/>
          <w:szCs w:val="22"/>
        </w:rPr>
        <w:lastRenderedPageBreak/>
        <w:t>__________________________________ , con sede in Piazza/Via __________________________________, CAP ___________________</w:t>
      </w:r>
    </w:p>
    <w:p w:rsidR="007C7F1E" w:rsidRDefault="007C7F1E" w:rsidP="007C7F1E">
      <w:pPr>
        <w:spacing w:line="240" w:lineRule="atLeast"/>
        <w:jc w:val="both"/>
        <w:rPr>
          <w:b/>
          <w:sz w:val="22"/>
          <w:szCs w:val="22"/>
        </w:rPr>
      </w:pPr>
      <w:r>
        <w:rPr>
          <w:sz w:val="22"/>
          <w:szCs w:val="22"/>
        </w:rPr>
        <w:t>Ai fini della partecipazione alla gara in oggetto citata, ai sensi degli artt. 46 e 47 del DPR n. 445/2000, consapevole della sussistenza di responsabilità penale in cui incorre chi sottoscrive dichiarazioni non rispondenti a verità e delle relative sanzioni penali previste dall’art. 76 del medesimo DPR 28.12.2000 n. 445, nonché dell’esclusione del concorrente dalla gara e della segnalazione del fatto all’</w:t>
      </w:r>
      <w:r>
        <w:rPr>
          <w:bCs/>
          <w:color w:val="000000"/>
          <w:sz w:val="22"/>
          <w:szCs w:val="22"/>
        </w:rPr>
        <w:t>Autorità, ai sensi dell’art. 80 del D. Lgs. n. 50/2016,</w:t>
      </w:r>
    </w:p>
    <w:p w:rsidR="007C7F1E" w:rsidRDefault="007C7F1E" w:rsidP="007C7F1E">
      <w:pPr>
        <w:jc w:val="both"/>
      </w:pPr>
    </w:p>
    <w:p w:rsidR="00E96369" w:rsidRPr="00E96369" w:rsidRDefault="00E96369" w:rsidP="007C7F1E">
      <w:pPr>
        <w:jc w:val="both"/>
        <w:rPr>
          <w:b/>
          <w:highlight w:val="yellow"/>
        </w:rPr>
      </w:pPr>
      <w:r w:rsidRPr="00E96369">
        <w:rPr>
          <w:b/>
          <w:highlight w:val="yellow"/>
        </w:rPr>
        <w:t>PARTECIPA PER IL LOTTO E/O LOTTI</w:t>
      </w:r>
      <w:r>
        <w:rPr>
          <w:b/>
          <w:highlight w:val="yellow"/>
        </w:rPr>
        <w:t>:</w:t>
      </w:r>
    </w:p>
    <w:p w:rsidR="00E96369" w:rsidRPr="00E96369" w:rsidRDefault="00E96369" w:rsidP="007C7F1E">
      <w:pPr>
        <w:jc w:val="both"/>
        <w:rPr>
          <w:b/>
        </w:rPr>
      </w:pPr>
      <w:r>
        <w:rPr>
          <w:b/>
          <w:highlight w:val="yellow"/>
        </w:rPr>
        <w:t>(Indicare il l</w:t>
      </w:r>
      <w:r w:rsidRPr="00E96369">
        <w:rPr>
          <w:b/>
          <w:highlight w:val="yellow"/>
        </w:rPr>
        <w:t>otto a cui co</w:t>
      </w:r>
      <w:r>
        <w:rPr>
          <w:b/>
          <w:highlight w:val="yellow"/>
        </w:rPr>
        <w:t>de</w:t>
      </w:r>
      <w:r w:rsidRPr="00E96369">
        <w:rPr>
          <w:b/>
          <w:highlight w:val="yellow"/>
        </w:rPr>
        <w:t>sta Società intende partecipare)</w:t>
      </w:r>
    </w:p>
    <w:p w:rsidR="00E96369" w:rsidRDefault="00E96369" w:rsidP="007C7F1E">
      <w:pPr>
        <w:jc w:val="both"/>
      </w:pPr>
    </w:p>
    <w:p w:rsidR="00E96369" w:rsidRDefault="00E96369" w:rsidP="007C7F1E">
      <w:pPr>
        <w:jc w:val="both"/>
      </w:pPr>
    </w:p>
    <w:p w:rsidR="007C7F1E" w:rsidRDefault="007C7F1E" w:rsidP="007C7F1E">
      <w:pPr>
        <w:pStyle w:val="Titolo8"/>
        <w:spacing w:before="0" w:after="0" w:line="240" w:lineRule="atLeast"/>
        <w:jc w:val="center"/>
        <w:rPr>
          <w:b/>
          <w:sz w:val="22"/>
          <w:szCs w:val="22"/>
        </w:rPr>
      </w:pPr>
      <w:r>
        <w:rPr>
          <w:b/>
          <w:i w:val="0"/>
          <w:sz w:val="22"/>
          <w:szCs w:val="22"/>
        </w:rPr>
        <w:t>CERTIFICA E DICHIARA</w:t>
      </w:r>
    </w:p>
    <w:p w:rsidR="007C7F1E" w:rsidRDefault="007C7F1E" w:rsidP="007C7F1E">
      <w:pPr>
        <w:jc w:val="both"/>
        <w:rPr>
          <w:b/>
          <w:sz w:val="22"/>
          <w:szCs w:val="22"/>
        </w:rPr>
      </w:pPr>
    </w:p>
    <w:p w:rsidR="007C7F1E" w:rsidRDefault="007C7F1E" w:rsidP="007C7F1E">
      <w:pPr>
        <w:ind w:left="720"/>
        <w:jc w:val="both"/>
        <w:rPr>
          <w:sz w:val="22"/>
          <w:szCs w:val="22"/>
        </w:rPr>
      </w:pPr>
    </w:p>
    <w:p w:rsidR="007C7F1E" w:rsidRDefault="007C7F1E" w:rsidP="007C7F1E">
      <w:pPr>
        <w:spacing w:line="360" w:lineRule="auto"/>
        <w:ind w:left="284" w:hanging="285"/>
        <w:jc w:val="both"/>
        <w:rPr>
          <w:sz w:val="22"/>
          <w:szCs w:val="22"/>
        </w:rPr>
      </w:pPr>
      <w:r>
        <w:rPr>
          <w:b/>
          <w:sz w:val="22"/>
          <w:szCs w:val="22"/>
        </w:rPr>
        <w:t>-</w:t>
      </w:r>
      <w:r>
        <w:rPr>
          <w:sz w:val="22"/>
          <w:szCs w:val="22"/>
        </w:rPr>
        <w:tab/>
        <w:t>che l’Impresa __________________________________________è stata costituita il ____________________;</w:t>
      </w:r>
    </w:p>
    <w:p w:rsidR="007C7F1E" w:rsidRDefault="007C7F1E" w:rsidP="007C7F1E">
      <w:pPr>
        <w:spacing w:line="240" w:lineRule="atLeast"/>
        <w:ind w:left="4332" w:firstLine="708"/>
        <w:jc w:val="both"/>
        <w:rPr>
          <w:sz w:val="22"/>
          <w:szCs w:val="22"/>
        </w:rPr>
      </w:pPr>
    </w:p>
    <w:p w:rsidR="007C7F1E" w:rsidRDefault="007C7F1E" w:rsidP="007C7F1E">
      <w:pPr>
        <w:tabs>
          <w:tab w:val="left" w:pos="284"/>
        </w:tabs>
        <w:spacing w:line="360" w:lineRule="auto"/>
        <w:ind w:left="284" w:hanging="285"/>
        <w:jc w:val="both"/>
        <w:rPr>
          <w:sz w:val="22"/>
          <w:szCs w:val="22"/>
        </w:rPr>
      </w:pPr>
      <w:r>
        <w:rPr>
          <w:b/>
          <w:sz w:val="22"/>
          <w:szCs w:val="22"/>
        </w:rPr>
        <w:t>-</w:t>
      </w:r>
      <w:r>
        <w:rPr>
          <w:sz w:val="22"/>
          <w:szCs w:val="22"/>
        </w:rPr>
        <w:t xml:space="preserve">  che l’Impresa è iscritta nel registro delle imprese della Camera di Commercio, Industria e Artigianato di ______________________per la seguente attività _______________________________________________</w:t>
      </w:r>
    </w:p>
    <w:p w:rsidR="007C7F1E" w:rsidRDefault="007C7F1E" w:rsidP="007C7F1E">
      <w:pPr>
        <w:spacing w:line="360" w:lineRule="auto"/>
        <w:ind w:left="284"/>
        <w:jc w:val="both"/>
        <w:rPr>
          <w:sz w:val="22"/>
          <w:szCs w:val="22"/>
        </w:rPr>
      </w:pPr>
      <w:r>
        <w:rPr>
          <w:sz w:val="22"/>
          <w:szCs w:val="22"/>
        </w:rPr>
        <w:t>ed attesta i seguenti dati:</w:t>
      </w:r>
    </w:p>
    <w:p w:rsidR="007C7F1E" w:rsidRDefault="007C7F1E" w:rsidP="007C7F1E">
      <w:pPr>
        <w:numPr>
          <w:ilvl w:val="0"/>
          <w:numId w:val="12"/>
        </w:numPr>
        <w:spacing w:line="360" w:lineRule="auto"/>
        <w:jc w:val="both"/>
        <w:rPr>
          <w:sz w:val="22"/>
          <w:szCs w:val="22"/>
        </w:rPr>
      </w:pPr>
      <w:r>
        <w:rPr>
          <w:sz w:val="22"/>
          <w:szCs w:val="22"/>
        </w:rPr>
        <w:t>numero di iscrizione ____________________________</w:t>
      </w:r>
    </w:p>
    <w:p w:rsidR="007C7F1E" w:rsidRDefault="007C7F1E" w:rsidP="007C7F1E">
      <w:pPr>
        <w:numPr>
          <w:ilvl w:val="0"/>
          <w:numId w:val="12"/>
        </w:numPr>
        <w:spacing w:line="360" w:lineRule="auto"/>
        <w:jc w:val="both"/>
        <w:rPr>
          <w:sz w:val="22"/>
          <w:szCs w:val="22"/>
        </w:rPr>
      </w:pPr>
      <w:r>
        <w:rPr>
          <w:sz w:val="22"/>
          <w:szCs w:val="22"/>
        </w:rPr>
        <w:t>data di iscrizione ______________________________</w:t>
      </w:r>
    </w:p>
    <w:p w:rsidR="007C7F1E" w:rsidRDefault="007C7F1E" w:rsidP="007C7F1E">
      <w:pPr>
        <w:numPr>
          <w:ilvl w:val="0"/>
          <w:numId w:val="12"/>
        </w:numPr>
        <w:spacing w:line="360" w:lineRule="auto"/>
        <w:jc w:val="both"/>
        <w:rPr>
          <w:sz w:val="22"/>
          <w:szCs w:val="22"/>
        </w:rPr>
      </w:pPr>
      <w:r>
        <w:rPr>
          <w:sz w:val="22"/>
          <w:szCs w:val="22"/>
        </w:rPr>
        <w:t>durata / data termine ____________________________</w:t>
      </w:r>
    </w:p>
    <w:p w:rsidR="007C7F1E" w:rsidRDefault="007C7F1E" w:rsidP="007C7F1E">
      <w:pPr>
        <w:numPr>
          <w:ilvl w:val="0"/>
          <w:numId w:val="12"/>
        </w:numPr>
        <w:spacing w:line="360" w:lineRule="auto"/>
        <w:jc w:val="both"/>
        <w:rPr>
          <w:sz w:val="22"/>
          <w:szCs w:val="22"/>
        </w:rPr>
      </w:pPr>
      <w:r>
        <w:rPr>
          <w:sz w:val="22"/>
          <w:szCs w:val="22"/>
        </w:rPr>
        <w:t>forma giuridica _________________________________</w:t>
      </w:r>
    </w:p>
    <w:p w:rsidR="007C7F1E" w:rsidRDefault="007C7F1E" w:rsidP="007C7F1E">
      <w:pPr>
        <w:numPr>
          <w:ilvl w:val="0"/>
          <w:numId w:val="12"/>
        </w:numPr>
        <w:spacing w:line="360" w:lineRule="auto"/>
        <w:jc w:val="both"/>
        <w:rPr>
          <w:b/>
          <w:sz w:val="22"/>
          <w:szCs w:val="22"/>
        </w:rPr>
      </w:pPr>
      <w:r>
        <w:rPr>
          <w:sz w:val="22"/>
          <w:szCs w:val="22"/>
        </w:rPr>
        <w:t>capitale sociale di Euro _____________________________</w:t>
      </w:r>
    </w:p>
    <w:p w:rsidR="007C7F1E" w:rsidRDefault="007C7F1E" w:rsidP="007C7F1E">
      <w:pPr>
        <w:tabs>
          <w:tab w:val="left" w:pos="360"/>
        </w:tabs>
        <w:spacing w:line="240" w:lineRule="atLeast"/>
        <w:jc w:val="both"/>
        <w:rPr>
          <w:b/>
          <w:sz w:val="22"/>
          <w:szCs w:val="22"/>
        </w:rPr>
      </w:pPr>
    </w:p>
    <w:p w:rsidR="007C7F1E" w:rsidRDefault="007C7F1E" w:rsidP="007C7F1E">
      <w:pPr>
        <w:spacing w:line="360" w:lineRule="auto"/>
        <w:jc w:val="both"/>
        <w:rPr>
          <w:rFonts w:cs="Arial"/>
          <w:sz w:val="22"/>
          <w:szCs w:val="22"/>
        </w:rPr>
      </w:pPr>
      <w:r>
        <w:rPr>
          <w:b/>
          <w:sz w:val="22"/>
          <w:szCs w:val="22"/>
        </w:rPr>
        <w:t xml:space="preserve">- </w:t>
      </w:r>
      <w:r>
        <w:rPr>
          <w:sz w:val="22"/>
          <w:szCs w:val="22"/>
        </w:rPr>
        <w:t xml:space="preserve"> che i soggetti di cui all’art. 80, commi 1 e 2, del D. Lgs. n. 50/2016, sono i seguenti:</w:t>
      </w:r>
    </w:p>
    <w:tbl>
      <w:tblPr>
        <w:tblW w:w="10084" w:type="dxa"/>
        <w:tblInd w:w="142" w:type="dxa"/>
        <w:tblLayout w:type="fixed"/>
        <w:tblCellMar>
          <w:left w:w="10" w:type="dxa"/>
          <w:right w:w="10" w:type="dxa"/>
        </w:tblCellMar>
        <w:tblLook w:val="0000"/>
      </w:tblPr>
      <w:tblGrid>
        <w:gridCol w:w="2055"/>
        <w:gridCol w:w="1648"/>
        <w:gridCol w:w="1870"/>
        <w:gridCol w:w="2358"/>
        <w:gridCol w:w="2153"/>
      </w:tblGrid>
      <w:tr w:rsidR="007C7F1E" w:rsidTr="003422CE">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 xml:space="preserve">Cognome e nome </w:t>
            </w: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Data e luogo di nascita</w:t>
            </w: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Codice fiscale</w:t>
            </w: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pacing w:after="0"/>
              <w:jc w:val="both"/>
              <w:rPr>
                <w:rFonts w:cs="Arial"/>
                <w:sz w:val="22"/>
                <w:szCs w:val="22"/>
              </w:rPr>
            </w:pPr>
            <w:r>
              <w:rPr>
                <w:rFonts w:cs="Arial"/>
                <w:sz w:val="22"/>
                <w:szCs w:val="22"/>
              </w:rPr>
              <w:t>Luogo di residenza</w:t>
            </w:r>
          </w:p>
          <w:p w:rsidR="007C7F1E" w:rsidRDefault="007C7F1E" w:rsidP="003422CE">
            <w:pPr>
              <w:pStyle w:val="Corpodeltesto33"/>
              <w:spacing w:after="0"/>
              <w:jc w:val="both"/>
              <w:rPr>
                <w:rFonts w:cs="Arial"/>
                <w:sz w:val="22"/>
                <w:szCs w:val="22"/>
              </w:rPr>
            </w:pPr>
            <w:r>
              <w:rPr>
                <w:rFonts w:cs="Arial"/>
                <w:sz w:val="22"/>
                <w:szCs w:val="22"/>
              </w:rPr>
              <w:t>(indirizzo completo)</w:t>
            </w: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jc w:val="both"/>
            </w:pPr>
            <w:r>
              <w:rPr>
                <w:rFonts w:cs="Arial"/>
                <w:sz w:val="22"/>
                <w:szCs w:val="22"/>
              </w:rPr>
              <w:t>Carica sociale</w:t>
            </w:r>
          </w:p>
        </w:tc>
      </w:tr>
      <w:tr w:rsidR="007C7F1E" w:rsidTr="003422CE">
        <w:trPr>
          <w:trHeight w:val="324"/>
        </w:trPr>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r w:rsidR="007C7F1E" w:rsidTr="003422CE">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r w:rsidR="007C7F1E" w:rsidTr="003422CE">
        <w:trPr>
          <w:trHeight w:val="186"/>
        </w:trPr>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bl>
    <w:p w:rsidR="007C7F1E" w:rsidRDefault="007C7F1E" w:rsidP="007C7F1E">
      <w:pPr>
        <w:spacing w:line="240" w:lineRule="atLeast"/>
        <w:ind w:left="284" w:hanging="284"/>
        <w:jc w:val="both"/>
        <w:rPr>
          <w:b/>
          <w:sz w:val="22"/>
          <w:szCs w:val="22"/>
        </w:rPr>
      </w:pPr>
    </w:p>
    <w:p w:rsidR="007C7F1E" w:rsidRDefault="007C7F1E" w:rsidP="007C7F1E">
      <w:pPr>
        <w:spacing w:line="240" w:lineRule="atLeast"/>
        <w:ind w:left="284" w:hanging="284"/>
        <w:jc w:val="both"/>
        <w:rPr>
          <w:sz w:val="20"/>
          <w:szCs w:val="20"/>
        </w:rPr>
      </w:pPr>
      <w:r>
        <w:rPr>
          <w:b/>
          <w:sz w:val="22"/>
          <w:szCs w:val="22"/>
        </w:rPr>
        <w:t>-</w:t>
      </w:r>
      <w:r>
        <w:rPr>
          <w:sz w:val="22"/>
          <w:szCs w:val="22"/>
        </w:rPr>
        <w:t xml:space="preserve">   che nell’anno antecedente la data di invio della lettera d’invito relativa alla procedura di che trattasi sono cessati dalla carica i seguenti soggetti :</w:t>
      </w:r>
    </w:p>
    <w:p w:rsidR="007C7F1E" w:rsidRDefault="007C7F1E" w:rsidP="007C7F1E">
      <w:pPr>
        <w:spacing w:line="240" w:lineRule="atLeast"/>
        <w:ind w:left="284"/>
        <w:jc w:val="both"/>
        <w:rPr>
          <w:sz w:val="20"/>
          <w:szCs w:val="20"/>
        </w:rPr>
      </w:pPr>
    </w:p>
    <w:p w:rsidR="007C7F1E" w:rsidRDefault="007C7F1E" w:rsidP="007C7F1E">
      <w:pPr>
        <w:spacing w:line="240" w:lineRule="atLeast"/>
        <w:ind w:left="284"/>
        <w:jc w:val="both"/>
        <w:rPr>
          <w:sz w:val="20"/>
          <w:szCs w:val="20"/>
        </w:rPr>
      </w:pPr>
      <w:r>
        <w:rPr>
          <w:sz w:val="20"/>
          <w:szCs w:val="20"/>
        </w:rPr>
        <w:t>(</w:t>
      </w:r>
      <w:r>
        <w:rPr>
          <w:sz w:val="18"/>
          <w:szCs w:val="18"/>
        </w:rPr>
        <w:t>Titolare o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w:t>
      </w:r>
      <w:r>
        <w:rPr>
          <w:sz w:val="20"/>
          <w:szCs w:val="20"/>
        </w:rPr>
        <w:t>).</w:t>
      </w:r>
    </w:p>
    <w:p w:rsidR="007C7F1E" w:rsidRDefault="007C7F1E" w:rsidP="007C7F1E">
      <w:pPr>
        <w:tabs>
          <w:tab w:val="left" w:pos="360"/>
        </w:tabs>
        <w:spacing w:line="240" w:lineRule="atLeast"/>
        <w:ind w:left="1080"/>
        <w:jc w:val="both"/>
        <w:rPr>
          <w:sz w:val="20"/>
          <w:szCs w:val="20"/>
        </w:rPr>
      </w:pPr>
    </w:p>
    <w:tbl>
      <w:tblPr>
        <w:tblW w:w="0" w:type="auto"/>
        <w:tblInd w:w="142" w:type="dxa"/>
        <w:tblLayout w:type="fixed"/>
        <w:tblCellMar>
          <w:left w:w="10" w:type="dxa"/>
          <w:right w:w="10" w:type="dxa"/>
        </w:tblCellMar>
        <w:tblLook w:val="0000"/>
      </w:tblPr>
      <w:tblGrid>
        <w:gridCol w:w="2055"/>
        <w:gridCol w:w="1648"/>
        <w:gridCol w:w="1870"/>
        <w:gridCol w:w="2358"/>
        <w:gridCol w:w="2153"/>
      </w:tblGrid>
      <w:tr w:rsidR="007C7F1E" w:rsidTr="003422CE">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 xml:space="preserve">Cognome e nome </w:t>
            </w: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Data e luogo di nascita</w:t>
            </w: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Codice fiscale</w:t>
            </w: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pacing w:after="0"/>
              <w:jc w:val="both"/>
              <w:rPr>
                <w:rFonts w:cs="Arial"/>
                <w:sz w:val="22"/>
                <w:szCs w:val="22"/>
              </w:rPr>
            </w:pPr>
            <w:r>
              <w:rPr>
                <w:rFonts w:cs="Arial"/>
                <w:sz w:val="22"/>
                <w:szCs w:val="22"/>
              </w:rPr>
              <w:t>Luogo di residenza</w:t>
            </w:r>
          </w:p>
          <w:p w:rsidR="007C7F1E" w:rsidRDefault="007C7F1E" w:rsidP="003422CE">
            <w:pPr>
              <w:pStyle w:val="Corpodeltesto33"/>
              <w:spacing w:after="0"/>
              <w:jc w:val="both"/>
              <w:rPr>
                <w:rFonts w:cs="Arial"/>
                <w:sz w:val="22"/>
                <w:szCs w:val="22"/>
              </w:rPr>
            </w:pPr>
            <w:r>
              <w:rPr>
                <w:rFonts w:cs="Arial"/>
                <w:sz w:val="22"/>
                <w:szCs w:val="22"/>
              </w:rPr>
              <w:t>(indirizzo completo)</w:t>
            </w: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jc w:val="both"/>
            </w:pPr>
            <w:r>
              <w:rPr>
                <w:rFonts w:cs="Arial"/>
                <w:sz w:val="22"/>
                <w:szCs w:val="22"/>
              </w:rPr>
              <w:t>Carica sociale e data di cessazione</w:t>
            </w:r>
          </w:p>
        </w:tc>
      </w:tr>
      <w:tr w:rsidR="007C7F1E" w:rsidTr="003422CE">
        <w:trPr>
          <w:trHeight w:val="324"/>
        </w:trPr>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r w:rsidR="007C7F1E" w:rsidTr="003422CE">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r w:rsidR="007C7F1E" w:rsidTr="003422CE">
        <w:trPr>
          <w:trHeight w:val="186"/>
        </w:trPr>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bl>
    <w:p w:rsidR="007C7F1E" w:rsidRDefault="007C7F1E" w:rsidP="007C7F1E">
      <w:pPr>
        <w:spacing w:line="360" w:lineRule="auto"/>
        <w:ind w:left="720"/>
        <w:jc w:val="both"/>
        <w:rPr>
          <w:rFonts w:ascii="Arial" w:hAnsi="Arial" w:cs="Arial"/>
          <w:sz w:val="18"/>
          <w:szCs w:val="18"/>
        </w:rPr>
      </w:pPr>
    </w:p>
    <w:p w:rsidR="007C7F1E" w:rsidRDefault="007C7F1E" w:rsidP="007C7F1E">
      <w:pPr>
        <w:numPr>
          <w:ilvl w:val="0"/>
          <w:numId w:val="4"/>
        </w:numPr>
        <w:tabs>
          <w:tab w:val="left" w:pos="284"/>
        </w:tabs>
        <w:spacing w:line="360" w:lineRule="auto"/>
        <w:ind w:hanging="720"/>
        <w:jc w:val="both"/>
        <w:rPr>
          <w:sz w:val="22"/>
          <w:szCs w:val="22"/>
        </w:rPr>
      </w:pPr>
      <w:r>
        <w:rPr>
          <w:sz w:val="22"/>
          <w:szCs w:val="22"/>
        </w:rPr>
        <w:t xml:space="preserve">che l’impresa: </w:t>
      </w:r>
    </w:p>
    <w:p w:rsidR="007C7F1E" w:rsidRDefault="007C7F1E" w:rsidP="007C7F1E">
      <w:pPr>
        <w:numPr>
          <w:ilvl w:val="0"/>
          <w:numId w:val="13"/>
        </w:numPr>
        <w:spacing w:line="360" w:lineRule="auto"/>
        <w:jc w:val="both"/>
        <w:rPr>
          <w:sz w:val="22"/>
          <w:szCs w:val="22"/>
        </w:rPr>
      </w:pPr>
      <w:r>
        <w:rPr>
          <w:sz w:val="22"/>
          <w:szCs w:val="22"/>
        </w:rPr>
        <w:t>è</w:t>
      </w:r>
    </w:p>
    <w:p w:rsidR="007C7F1E" w:rsidRDefault="007C7F1E" w:rsidP="007C7F1E">
      <w:pPr>
        <w:numPr>
          <w:ilvl w:val="0"/>
          <w:numId w:val="13"/>
        </w:numPr>
        <w:spacing w:line="360" w:lineRule="auto"/>
        <w:jc w:val="both"/>
        <w:rPr>
          <w:sz w:val="22"/>
          <w:szCs w:val="22"/>
        </w:rPr>
      </w:pPr>
      <w:r>
        <w:rPr>
          <w:sz w:val="22"/>
          <w:szCs w:val="22"/>
        </w:rPr>
        <w:t xml:space="preserve">non è </w:t>
      </w:r>
    </w:p>
    <w:p w:rsidR="007C7F1E" w:rsidRDefault="007C7F1E" w:rsidP="007C7F1E">
      <w:pPr>
        <w:ind w:left="425"/>
        <w:jc w:val="both"/>
        <w:rPr>
          <w:rFonts w:ascii="Arial" w:hAnsi="Arial" w:cs="Arial"/>
          <w:sz w:val="18"/>
          <w:szCs w:val="18"/>
        </w:rPr>
      </w:pPr>
      <w:r>
        <w:rPr>
          <w:sz w:val="22"/>
          <w:szCs w:val="22"/>
        </w:rPr>
        <w:t>un’azienda o una società sottoposta a sequestro o confisca ai sensi dell'articolo 12-</w:t>
      </w:r>
      <w:r>
        <w:rPr>
          <w:i/>
          <w:sz w:val="22"/>
          <w:szCs w:val="22"/>
        </w:rPr>
        <w:t>sexies</w:t>
      </w:r>
      <w:r>
        <w:rPr>
          <w:sz w:val="22"/>
          <w:szCs w:val="22"/>
        </w:rPr>
        <w:t xml:space="preserve"> del d.l. 08.06.1992, n. 306, convertito, con modificazioni, dalla l. 07.08.1992, n. 356 o degli articoli 20 e 24 del d.lgs. 06.09.2011 n. 159, ed affidata ad un custode o amministratore giudiziario o finanziario, per le quali non si applicano le cause di esclusione previste dall’art. 80 del D. Lgs. n. 50/2016, limitatamente a quelle riferite al periodo precedente al predetto affidamento;</w:t>
      </w:r>
    </w:p>
    <w:p w:rsidR="007C7F1E" w:rsidRDefault="007C7F1E" w:rsidP="007C7F1E">
      <w:pPr>
        <w:spacing w:line="360" w:lineRule="auto"/>
        <w:ind w:left="720"/>
        <w:jc w:val="both"/>
        <w:rPr>
          <w:rFonts w:ascii="Arial" w:hAnsi="Arial" w:cs="Arial"/>
          <w:sz w:val="18"/>
          <w:szCs w:val="18"/>
        </w:rPr>
      </w:pPr>
    </w:p>
    <w:p w:rsidR="007C7F1E" w:rsidRDefault="007C7F1E" w:rsidP="007C7F1E">
      <w:pPr>
        <w:numPr>
          <w:ilvl w:val="0"/>
          <w:numId w:val="4"/>
        </w:numPr>
        <w:tabs>
          <w:tab w:val="clear" w:pos="708"/>
          <w:tab w:val="num" w:pos="284"/>
        </w:tabs>
        <w:spacing w:line="360" w:lineRule="auto"/>
        <w:ind w:hanging="720"/>
        <w:jc w:val="both"/>
        <w:rPr>
          <w:rFonts w:ascii="Symbol" w:eastAsia="Symbol" w:hAnsi="Symbol" w:cs="Symbol"/>
          <w:sz w:val="22"/>
          <w:szCs w:val="22"/>
        </w:rPr>
      </w:pPr>
      <w:r>
        <w:rPr>
          <w:sz w:val="22"/>
          <w:szCs w:val="22"/>
        </w:rPr>
        <w:t xml:space="preserve">che l’impresa: </w:t>
      </w:r>
    </w:p>
    <w:p w:rsidR="007C7F1E" w:rsidRDefault="007C7F1E" w:rsidP="007C7F1E">
      <w:pPr>
        <w:tabs>
          <w:tab w:val="left" w:pos="540"/>
          <w:tab w:val="left" w:pos="567"/>
        </w:tabs>
        <w:spacing w:line="240" w:lineRule="atLeast"/>
        <w:ind w:left="567" w:hanging="283"/>
        <w:jc w:val="both"/>
        <w:rPr>
          <w:b/>
          <w:bCs/>
          <w:sz w:val="22"/>
          <w:szCs w:val="22"/>
        </w:rPr>
      </w:pPr>
      <w:r>
        <w:rPr>
          <w:rFonts w:ascii="Symbol" w:eastAsia="Symbol" w:hAnsi="Symbol" w:cs="Symbol"/>
          <w:sz w:val="22"/>
          <w:szCs w:val="22"/>
        </w:rPr>
        <w:t></w:t>
      </w:r>
      <w:r>
        <w:rPr>
          <w:sz w:val="22"/>
          <w:szCs w:val="22"/>
        </w:rPr>
        <w:t xml:space="preserve"> è in regola con le norme che disciplinano il diritto al lavoro dei disabili di cui all’art. 17 della legge 12.03.1999, n. 68;</w:t>
      </w:r>
    </w:p>
    <w:p w:rsidR="007C7F1E" w:rsidRDefault="007C7F1E" w:rsidP="007C7F1E">
      <w:pPr>
        <w:tabs>
          <w:tab w:val="left" w:pos="360"/>
          <w:tab w:val="left" w:pos="540"/>
        </w:tabs>
        <w:spacing w:line="240" w:lineRule="atLeast"/>
        <w:ind w:left="360" w:firstLine="180"/>
        <w:jc w:val="both"/>
        <w:rPr>
          <w:b/>
          <w:bCs/>
          <w:sz w:val="22"/>
          <w:szCs w:val="22"/>
        </w:rPr>
      </w:pPr>
    </w:p>
    <w:p w:rsidR="007C7F1E" w:rsidRDefault="007C7F1E" w:rsidP="007C7F1E">
      <w:pPr>
        <w:tabs>
          <w:tab w:val="left" w:pos="360"/>
          <w:tab w:val="left" w:pos="540"/>
        </w:tabs>
        <w:spacing w:line="240" w:lineRule="atLeast"/>
        <w:ind w:left="360" w:firstLine="180"/>
        <w:jc w:val="center"/>
        <w:rPr>
          <w:b/>
          <w:bCs/>
          <w:sz w:val="22"/>
          <w:szCs w:val="22"/>
        </w:rPr>
      </w:pPr>
      <w:r>
        <w:rPr>
          <w:bCs/>
          <w:sz w:val="22"/>
          <w:szCs w:val="22"/>
        </w:rPr>
        <w:t>Oppure</w:t>
      </w:r>
    </w:p>
    <w:p w:rsidR="007C7F1E" w:rsidRDefault="007C7F1E" w:rsidP="007C7F1E">
      <w:pPr>
        <w:tabs>
          <w:tab w:val="left" w:pos="360"/>
          <w:tab w:val="left" w:pos="540"/>
        </w:tabs>
        <w:spacing w:line="240" w:lineRule="atLeast"/>
        <w:ind w:left="360" w:firstLine="180"/>
        <w:jc w:val="both"/>
        <w:rPr>
          <w:b/>
          <w:bCs/>
          <w:sz w:val="22"/>
          <w:szCs w:val="22"/>
        </w:rPr>
      </w:pPr>
    </w:p>
    <w:p w:rsidR="007C7F1E" w:rsidRDefault="007C7F1E" w:rsidP="007C7F1E">
      <w:pPr>
        <w:pStyle w:val="Rientrocorpodeltesto23"/>
        <w:tabs>
          <w:tab w:val="left" w:pos="540"/>
        </w:tabs>
        <w:spacing w:after="0" w:line="240" w:lineRule="atLeast"/>
        <w:ind w:left="567" w:hanging="283"/>
        <w:jc w:val="both"/>
        <w:rPr>
          <w:rFonts w:ascii="Arial" w:hAnsi="Arial" w:cs="Arial"/>
          <w:sz w:val="18"/>
          <w:szCs w:val="18"/>
        </w:rPr>
      </w:pPr>
      <w:r>
        <w:rPr>
          <w:rFonts w:ascii="Symbol" w:eastAsia="Symbol" w:hAnsi="Symbol" w:cs="Symbol"/>
          <w:sz w:val="22"/>
          <w:szCs w:val="22"/>
        </w:rPr>
        <w:t></w:t>
      </w:r>
      <w:r>
        <w:rPr>
          <w:sz w:val="22"/>
          <w:szCs w:val="22"/>
        </w:rPr>
        <w:t xml:space="preserve"> non è soggetta agli obblighi derivanti dall’art. 17 della Legge n. 68/1999</w:t>
      </w:r>
      <w:r>
        <w:rPr>
          <w:b/>
          <w:bCs/>
          <w:sz w:val="22"/>
          <w:szCs w:val="22"/>
        </w:rPr>
        <w:t xml:space="preserve"> (indicare la fattispecie di non assoggettabilità prevista dalla Legge medesima precisando la condizione che determina la non assoggettabilità agli obblighi di assunzione dei lavoratori disabili);</w:t>
      </w:r>
    </w:p>
    <w:p w:rsidR="007C7F1E" w:rsidRDefault="007C7F1E" w:rsidP="007C7F1E">
      <w:pPr>
        <w:spacing w:line="360" w:lineRule="auto"/>
        <w:ind w:left="720"/>
        <w:jc w:val="both"/>
        <w:rPr>
          <w:rFonts w:ascii="Arial" w:hAnsi="Arial" w:cs="Arial"/>
          <w:sz w:val="18"/>
          <w:szCs w:val="18"/>
        </w:rPr>
      </w:pPr>
    </w:p>
    <w:p w:rsidR="007C7F1E" w:rsidRDefault="007C7F1E" w:rsidP="007C7F1E">
      <w:pPr>
        <w:spacing w:line="360" w:lineRule="auto"/>
        <w:ind w:left="720"/>
        <w:jc w:val="both"/>
        <w:rPr>
          <w:rFonts w:ascii="Arial" w:hAnsi="Arial" w:cs="Arial"/>
          <w:sz w:val="18"/>
          <w:szCs w:val="18"/>
        </w:rPr>
      </w:pPr>
    </w:p>
    <w:p w:rsidR="007C7F1E" w:rsidRPr="00E6457C" w:rsidRDefault="007C7F1E" w:rsidP="007C7F1E">
      <w:pPr>
        <w:numPr>
          <w:ilvl w:val="0"/>
          <w:numId w:val="4"/>
        </w:numPr>
        <w:tabs>
          <w:tab w:val="clear" w:pos="708"/>
          <w:tab w:val="num" w:pos="284"/>
        </w:tabs>
        <w:spacing w:line="360" w:lineRule="auto"/>
        <w:ind w:hanging="720"/>
        <w:jc w:val="both"/>
        <w:rPr>
          <w:sz w:val="22"/>
          <w:szCs w:val="22"/>
        </w:rPr>
      </w:pPr>
      <w:r w:rsidRPr="00E6457C">
        <w:rPr>
          <w:sz w:val="22"/>
          <w:szCs w:val="22"/>
        </w:rPr>
        <w:t xml:space="preserve">che l’impresa: </w:t>
      </w:r>
    </w:p>
    <w:p w:rsidR="007C7F1E" w:rsidRPr="00E6457C" w:rsidRDefault="007C7F1E" w:rsidP="007C7F1E">
      <w:pPr>
        <w:numPr>
          <w:ilvl w:val="0"/>
          <w:numId w:val="14"/>
        </w:numPr>
        <w:tabs>
          <w:tab w:val="left" w:pos="360"/>
        </w:tabs>
        <w:spacing w:line="240" w:lineRule="atLeast"/>
        <w:ind w:hanging="1876"/>
        <w:rPr>
          <w:sz w:val="22"/>
          <w:szCs w:val="22"/>
        </w:rPr>
      </w:pPr>
      <w:r w:rsidRPr="00E6457C">
        <w:rPr>
          <w:sz w:val="22"/>
          <w:szCs w:val="22"/>
        </w:rPr>
        <w:t>non si è avvalsa di piani individuali di emersione di cui alla legge 383/2001;</w:t>
      </w:r>
    </w:p>
    <w:p w:rsidR="007C7F1E" w:rsidRPr="00E6457C" w:rsidRDefault="007C7F1E" w:rsidP="007C7F1E">
      <w:pPr>
        <w:spacing w:line="240" w:lineRule="atLeast"/>
        <w:ind w:left="360"/>
        <w:jc w:val="both"/>
        <w:rPr>
          <w:sz w:val="22"/>
          <w:szCs w:val="22"/>
        </w:rPr>
      </w:pPr>
    </w:p>
    <w:p w:rsidR="007C7F1E" w:rsidRPr="00E6457C" w:rsidRDefault="007C7F1E" w:rsidP="007C7F1E">
      <w:pPr>
        <w:spacing w:line="240" w:lineRule="atLeast"/>
        <w:ind w:left="540" w:hanging="180"/>
        <w:jc w:val="center"/>
        <w:rPr>
          <w:bCs/>
          <w:sz w:val="22"/>
          <w:szCs w:val="22"/>
        </w:rPr>
      </w:pPr>
      <w:r w:rsidRPr="00E6457C">
        <w:rPr>
          <w:bCs/>
          <w:sz w:val="22"/>
          <w:szCs w:val="22"/>
        </w:rPr>
        <w:t>Oppure</w:t>
      </w:r>
    </w:p>
    <w:p w:rsidR="007C7F1E" w:rsidRPr="00E6457C" w:rsidRDefault="007C7F1E" w:rsidP="007C7F1E">
      <w:pPr>
        <w:spacing w:line="240" w:lineRule="atLeast"/>
        <w:ind w:left="540" w:hanging="180"/>
        <w:jc w:val="both"/>
        <w:rPr>
          <w:bCs/>
          <w:sz w:val="22"/>
          <w:szCs w:val="22"/>
        </w:rPr>
      </w:pPr>
    </w:p>
    <w:p w:rsidR="007C7F1E" w:rsidRPr="00E6457C" w:rsidRDefault="007C7F1E" w:rsidP="007C7F1E">
      <w:pPr>
        <w:numPr>
          <w:ilvl w:val="0"/>
          <w:numId w:val="14"/>
        </w:numPr>
        <w:spacing w:line="240" w:lineRule="atLeast"/>
        <w:ind w:left="709" w:hanging="425"/>
        <w:jc w:val="both"/>
        <w:rPr>
          <w:sz w:val="22"/>
          <w:szCs w:val="22"/>
        </w:rPr>
      </w:pPr>
      <w:r w:rsidRPr="00E6457C">
        <w:rPr>
          <w:sz w:val="22"/>
          <w:szCs w:val="22"/>
        </w:rPr>
        <w:t>si è avvalsa dei piani individuali di emersione di cui alla Legge n. 383/2001, ma che il periodo di emersione si è concluso;</w:t>
      </w:r>
    </w:p>
    <w:p w:rsidR="007C7F1E" w:rsidRDefault="007C7F1E" w:rsidP="007C7F1E">
      <w:pPr>
        <w:tabs>
          <w:tab w:val="left" w:pos="720"/>
        </w:tabs>
        <w:spacing w:line="240" w:lineRule="atLeast"/>
        <w:ind w:left="720" w:hanging="360"/>
        <w:jc w:val="both"/>
        <w:rPr>
          <w:sz w:val="20"/>
          <w:szCs w:val="20"/>
        </w:rPr>
      </w:pPr>
    </w:p>
    <w:p w:rsidR="007C7F1E" w:rsidRDefault="007C7F1E" w:rsidP="007C7F1E">
      <w:pPr>
        <w:spacing w:line="240" w:lineRule="atLeast"/>
        <w:jc w:val="both"/>
        <w:rPr>
          <w:b/>
          <w:bCs/>
          <w:sz w:val="20"/>
          <w:szCs w:val="20"/>
        </w:rPr>
      </w:pPr>
    </w:p>
    <w:p w:rsidR="007C7F1E" w:rsidRDefault="007C7F1E" w:rsidP="007C7F1E">
      <w:pPr>
        <w:ind w:left="142" w:hanging="142"/>
        <w:jc w:val="both"/>
        <w:rPr>
          <w:b/>
          <w:bCs/>
          <w:sz w:val="20"/>
          <w:szCs w:val="20"/>
        </w:rPr>
      </w:pPr>
      <w:r>
        <w:rPr>
          <w:sz w:val="22"/>
          <w:szCs w:val="22"/>
        </w:rPr>
        <w:t>- di essere a conoscenza che la presente dichiarazione, debitamente compilata e controfirmata, costituirà condizione necessaria per l’ammissione alla gara;</w:t>
      </w:r>
    </w:p>
    <w:p w:rsidR="007C7F1E" w:rsidRDefault="007C7F1E" w:rsidP="007C7F1E">
      <w:pPr>
        <w:spacing w:line="240" w:lineRule="atLeast"/>
        <w:jc w:val="both"/>
        <w:rPr>
          <w:b/>
          <w:bCs/>
          <w:sz w:val="20"/>
          <w:szCs w:val="20"/>
        </w:rPr>
      </w:pPr>
    </w:p>
    <w:p w:rsidR="007C7F1E" w:rsidRDefault="007C7F1E" w:rsidP="007C7F1E">
      <w:pPr>
        <w:pStyle w:val="Corpodeltesto23"/>
        <w:tabs>
          <w:tab w:val="left" w:pos="426"/>
        </w:tabs>
        <w:spacing w:after="0" w:line="240" w:lineRule="atLeast"/>
        <w:jc w:val="both"/>
        <w:rPr>
          <w:sz w:val="22"/>
          <w:szCs w:val="22"/>
        </w:rPr>
      </w:pPr>
      <w:r>
        <w:rPr>
          <w:sz w:val="22"/>
          <w:szCs w:val="22"/>
        </w:rPr>
        <w:t>-  di presentare offerta per lotto intero;</w:t>
      </w:r>
    </w:p>
    <w:p w:rsidR="007C7F1E" w:rsidRDefault="007C7F1E" w:rsidP="007C7F1E">
      <w:pPr>
        <w:pStyle w:val="Corpodeltesto23"/>
        <w:spacing w:line="240" w:lineRule="atLeast"/>
        <w:ind w:left="360"/>
        <w:jc w:val="both"/>
        <w:rPr>
          <w:sz w:val="22"/>
          <w:szCs w:val="22"/>
        </w:rPr>
      </w:pPr>
    </w:p>
    <w:p w:rsidR="007C7F1E" w:rsidRDefault="007C7F1E" w:rsidP="007C7F1E">
      <w:pPr>
        <w:pStyle w:val="Corpodeltesto23"/>
        <w:spacing w:after="0" w:line="240" w:lineRule="atLeast"/>
        <w:ind w:left="142" w:hanging="142"/>
        <w:jc w:val="both"/>
        <w:rPr>
          <w:sz w:val="22"/>
          <w:szCs w:val="22"/>
        </w:rPr>
      </w:pPr>
      <w:r>
        <w:rPr>
          <w:sz w:val="22"/>
          <w:szCs w:val="22"/>
        </w:rPr>
        <w:t>- che il periodo di tempo in cui l’offerente è vincolato dalla propria offerta è di 180 giorni dalla data di scadenza del termine di presentazione della stessa;</w:t>
      </w:r>
    </w:p>
    <w:p w:rsidR="007C7F1E" w:rsidRDefault="007C7F1E" w:rsidP="007C7F1E">
      <w:pPr>
        <w:pStyle w:val="Corpodeltesto23"/>
        <w:tabs>
          <w:tab w:val="left" w:pos="374"/>
          <w:tab w:val="left" w:pos="1620"/>
        </w:tabs>
        <w:spacing w:after="0" w:line="240" w:lineRule="atLeast"/>
        <w:ind w:hanging="720"/>
        <w:jc w:val="both"/>
        <w:rPr>
          <w:sz w:val="22"/>
          <w:szCs w:val="22"/>
        </w:rPr>
      </w:pPr>
    </w:p>
    <w:p w:rsidR="007C7F1E" w:rsidRDefault="007C7F1E" w:rsidP="007C7F1E">
      <w:pPr>
        <w:tabs>
          <w:tab w:val="left" w:pos="426"/>
        </w:tabs>
        <w:spacing w:line="240" w:lineRule="atLeast"/>
        <w:ind w:left="142" w:hanging="142"/>
        <w:jc w:val="both"/>
        <w:rPr>
          <w:sz w:val="22"/>
          <w:szCs w:val="22"/>
        </w:rPr>
      </w:pPr>
      <w:r>
        <w:rPr>
          <w:sz w:val="22"/>
          <w:szCs w:val="22"/>
        </w:rPr>
        <w:lastRenderedPageBreak/>
        <w:t>- che si impegna, in caso di affidamento della fornitura di che trattasi, ad assumersi tutti gli obblighi di tracciabilità dei flussi finanziari, ai sensi della Legge n. 136/2010 e s.m. e i., pena la nullità del contratto;</w:t>
      </w:r>
    </w:p>
    <w:p w:rsidR="007C7F1E" w:rsidRDefault="007C7F1E" w:rsidP="007C7F1E">
      <w:pPr>
        <w:tabs>
          <w:tab w:val="left" w:pos="374"/>
          <w:tab w:val="left" w:pos="567"/>
        </w:tabs>
        <w:spacing w:line="240" w:lineRule="atLeast"/>
        <w:ind w:left="720" w:hanging="1440"/>
        <w:jc w:val="both"/>
        <w:rPr>
          <w:sz w:val="22"/>
          <w:szCs w:val="22"/>
        </w:rPr>
      </w:pPr>
    </w:p>
    <w:p w:rsidR="007C7F1E" w:rsidRDefault="007C7F1E" w:rsidP="007C7F1E">
      <w:pPr>
        <w:tabs>
          <w:tab w:val="left" w:pos="2340"/>
        </w:tabs>
        <w:spacing w:line="240" w:lineRule="atLeast"/>
        <w:ind w:left="142" w:hanging="142"/>
        <w:jc w:val="both"/>
        <w:rPr>
          <w:sz w:val="22"/>
          <w:szCs w:val="22"/>
        </w:rPr>
      </w:pPr>
      <w:r>
        <w:rPr>
          <w:sz w:val="22"/>
          <w:szCs w:val="22"/>
        </w:rPr>
        <w:t xml:space="preserve">- di aver preso visione e di accettare integralmente, senza condizione o riserva alcuna, tutte le norme previste dalla lettera d’invito e suoi allegati, tutte le condizioni contrattuali previste dal capitolato speciale di gara, nonché tutte le comunicazioni, le precisazioni ed i chiarimenti eventualmente pubblicati sul sito www.arca.regione.lombardia.it; </w:t>
      </w:r>
    </w:p>
    <w:p w:rsidR="007C7F1E" w:rsidRDefault="007C7F1E" w:rsidP="007C7F1E">
      <w:pPr>
        <w:tabs>
          <w:tab w:val="left" w:pos="2340"/>
        </w:tabs>
        <w:spacing w:line="240" w:lineRule="atLeast"/>
        <w:ind w:left="142" w:hanging="142"/>
        <w:jc w:val="both"/>
        <w:rPr>
          <w:sz w:val="22"/>
          <w:szCs w:val="22"/>
        </w:rPr>
      </w:pPr>
    </w:p>
    <w:p w:rsidR="007C7F1E" w:rsidRDefault="007C7F1E" w:rsidP="007C7F1E">
      <w:pPr>
        <w:numPr>
          <w:ilvl w:val="0"/>
          <w:numId w:val="6"/>
        </w:numPr>
        <w:tabs>
          <w:tab w:val="left" w:pos="284"/>
        </w:tabs>
        <w:ind w:left="284" w:hanging="284"/>
        <w:jc w:val="both"/>
        <w:rPr>
          <w:sz w:val="22"/>
          <w:szCs w:val="22"/>
        </w:rPr>
      </w:pPr>
      <w:r>
        <w:rPr>
          <w:sz w:val="22"/>
          <w:szCs w:val="22"/>
        </w:rPr>
        <w:t>di avere nel complesso preso conoscenza di tutte le circostanze generali, particolari e locali, nessuna esclusa, che possono avere influito o influire sia sulla determinazione della propria offerta che sullo svolgimento della fornitura, e di giudicare, pertanto, i prezzi offerti nel loro complesso remunerativi e che l’offerta presentata ed i relativi prezzi sono adeguati e sufficienti rispetto al costo del lavoro e che gli stessi comprendono i costi relativi alla sicurezza e protezione dei lavoratori;</w:t>
      </w:r>
    </w:p>
    <w:p w:rsidR="007C7F1E" w:rsidRDefault="007C7F1E" w:rsidP="007C7F1E">
      <w:pPr>
        <w:tabs>
          <w:tab w:val="left" w:pos="374"/>
          <w:tab w:val="left" w:pos="567"/>
          <w:tab w:val="left" w:pos="2340"/>
        </w:tabs>
        <w:spacing w:line="240" w:lineRule="atLeast"/>
        <w:ind w:left="720" w:hanging="1440"/>
        <w:jc w:val="both"/>
        <w:rPr>
          <w:sz w:val="22"/>
          <w:szCs w:val="22"/>
        </w:rPr>
      </w:pPr>
    </w:p>
    <w:p w:rsidR="007C7F1E" w:rsidRDefault="007C7F1E" w:rsidP="007C7F1E">
      <w:pPr>
        <w:tabs>
          <w:tab w:val="left" w:pos="426"/>
          <w:tab w:val="left" w:pos="2340"/>
        </w:tabs>
        <w:spacing w:line="240" w:lineRule="atLeast"/>
        <w:ind w:left="284" w:hanging="284"/>
        <w:jc w:val="both"/>
      </w:pPr>
      <w:r>
        <w:rPr>
          <w:sz w:val="22"/>
          <w:szCs w:val="22"/>
        </w:rPr>
        <w:t>-  che si rende disponibile, qualora necessario, ad accettare l’esecuzione della fornitura in via d’urgenza sotto le riserve di legge, nelle more della stipula del contratto;</w:t>
      </w:r>
    </w:p>
    <w:p w:rsidR="007C7F1E" w:rsidRDefault="007C7F1E" w:rsidP="007C7F1E">
      <w:pPr>
        <w:pStyle w:val="Paragrafoelenco"/>
        <w:tabs>
          <w:tab w:val="left" w:pos="567"/>
        </w:tabs>
        <w:ind w:hanging="1440"/>
        <w:jc w:val="both"/>
      </w:pPr>
    </w:p>
    <w:p w:rsidR="007C7F1E" w:rsidRDefault="007C7F1E" w:rsidP="007C7F1E">
      <w:pPr>
        <w:pStyle w:val="Paragrafoelenco"/>
        <w:tabs>
          <w:tab w:val="left" w:pos="567"/>
        </w:tabs>
        <w:ind w:hanging="720"/>
        <w:jc w:val="both"/>
        <w:rPr>
          <w:rFonts w:ascii="Times New Roman" w:hAnsi="Times New Roman" w:cs="Times New Roman"/>
        </w:rPr>
      </w:pPr>
      <w:r>
        <w:t xml:space="preserve">- </w:t>
      </w:r>
      <w:r>
        <w:rPr>
          <w:rFonts w:ascii="Times New Roman" w:hAnsi="Times New Roman" w:cs="Times New Roman"/>
        </w:rPr>
        <w:t>che la ditta:</w:t>
      </w:r>
    </w:p>
    <w:p w:rsidR="007C7F1E" w:rsidRDefault="007C7F1E" w:rsidP="007C7F1E">
      <w:pPr>
        <w:pStyle w:val="Paragrafoelenco"/>
        <w:tabs>
          <w:tab w:val="left" w:pos="567"/>
        </w:tabs>
        <w:ind w:hanging="720"/>
        <w:jc w:val="both"/>
        <w:rPr>
          <w:rFonts w:ascii="Times New Roman" w:hAnsi="Times New Roman" w:cs="Times New Roman"/>
        </w:rPr>
      </w:pPr>
    </w:p>
    <w:p w:rsidR="007C7F1E" w:rsidRDefault="007C7F1E" w:rsidP="007C7F1E">
      <w:pPr>
        <w:tabs>
          <w:tab w:val="left" w:pos="426"/>
          <w:tab w:val="left" w:pos="2340"/>
        </w:tabs>
        <w:spacing w:line="240" w:lineRule="atLeast"/>
        <w:ind w:firstLine="426"/>
        <w:jc w:val="both"/>
        <w:rPr>
          <w:b/>
          <w:bCs/>
          <w:sz w:val="22"/>
          <w:szCs w:val="22"/>
        </w:rPr>
      </w:pPr>
      <w:r>
        <w:rPr>
          <w:rFonts w:ascii="Symbol" w:eastAsia="Symbol" w:hAnsi="Symbol" w:cs="Symbol"/>
          <w:sz w:val="22"/>
          <w:szCs w:val="22"/>
        </w:rPr>
        <w:t></w:t>
      </w:r>
      <w:r>
        <w:rPr>
          <w:sz w:val="22"/>
          <w:szCs w:val="22"/>
        </w:rPr>
        <w:t xml:space="preserve">  ha assunto un proprio Codice Etico (indicare le modalità con le quali può esserne presa visione)</w:t>
      </w:r>
    </w:p>
    <w:p w:rsidR="007C7F1E" w:rsidRDefault="007C7F1E" w:rsidP="007C7F1E">
      <w:pPr>
        <w:tabs>
          <w:tab w:val="left" w:pos="360"/>
          <w:tab w:val="left" w:pos="2340"/>
        </w:tabs>
        <w:spacing w:line="240" w:lineRule="atLeast"/>
        <w:ind w:left="360" w:hanging="360"/>
        <w:jc w:val="both"/>
        <w:rPr>
          <w:b/>
          <w:bCs/>
          <w:sz w:val="22"/>
          <w:szCs w:val="22"/>
        </w:rPr>
      </w:pPr>
    </w:p>
    <w:p w:rsidR="007C7F1E" w:rsidRDefault="007C7F1E" w:rsidP="007C7F1E">
      <w:pPr>
        <w:tabs>
          <w:tab w:val="left" w:pos="360"/>
          <w:tab w:val="left" w:pos="2340"/>
        </w:tabs>
        <w:spacing w:line="240" w:lineRule="atLeast"/>
        <w:ind w:left="360" w:hanging="360"/>
        <w:jc w:val="center"/>
        <w:rPr>
          <w:b/>
          <w:bCs/>
          <w:sz w:val="22"/>
          <w:szCs w:val="22"/>
        </w:rPr>
      </w:pPr>
      <w:r>
        <w:rPr>
          <w:b/>
          <w:bCs/>
          <w:sz w:val="22"/>
          <w:szCs w:val="22"/>
        </w:rPr>
        <w:t>Oppure</w:t>
      </w:r>
    </w:p>
    <w:p w:rsidR="007C7F1E" w:rsidRDefault="007C7F1E" w:rsidP="007C7F1E">
      <w:pPr>
        <w:tabs>
          <w:tab w:val="left" w:pos="360"/>
          <w:tab w:val="left" w:pos="2340"/>
        </w:tabs>
        <w:spacing w:line="240" w:lineRule="atLeast"/>
        <w:ind w:left="360" w:hanging="360"/>
        <w:jc w:val="both"/>
        <w:rPr>
          <w:b/>
          <w:bCs/>
          <w:sz w:val="22"/>
          <w:szCs w:val="22"/>
        </w:rPr>
      </w:pPr>
    </w:p>
    <w:p w:rsidR="007C7F1E" w:rsidRPr="00611FAA" w:rsidRDefault="007C7F1E" w:rsidP="007C7F1E">
      <w:pPr>
        <w:pStyle w:val="TxBrp2"/>
        <w:widowControl/>
        <w:tabs>
          <w:tab w:val="clear" w:pos="204"/>
          <w:tab w:val="left" w:pos="284"/>
        </w:tabs>
        <w:autoSpaceDE/>
        <w:rPr>
          <w:szCs w:val="20"/>
          <w:lang w:val="it-IT"/>
        </w:rPr>
      </w:pPr>
      <w:r>
        <w:rPr>
          <w:sz w:val="22"/>
          <w:szCs w:val="22"/>
          <w:lang w:val="it-IT"/>
        </w:rPr>
        <w:tab/>
        <w:t>⁭</w:t>
      </w:r>
      <w:r>
        <w:rPr>
          <w:rFonts w:ascii="Symbol" w:hAnsi="Symbol" w:cs="Symbol"/>
          <w:sz w:val="22"/>
          <w:szCs w:val="22"/>
        </w:rPr>
        <w:t></w:t>
      </w:r>
      <w:r>
        <w:rPr>
          <w:sz w:val="22"/>
          <w:szCs w:val="22"/>
          <w:lang w:val="it-IT"/>
        </w:rPr>
        <w:t xml:space="preserve">   non ha assunto un proprio Codice Etico</w:t>
      </w:r>
    </w:p>
    <w:p w:rsidR="007C7F1E" w:rsidRDefault="007C7F1E" w:rsidP="007C7F1E">
      <w:pPr>
        <w:tabs>
          <w:tab w:val="left" w:pos="360"/>
        </w:tabs>
        <w:spacing w:line="240" w:lineRule="atLeast"/>
        <w:jc w:val="both"/>
        <w:rPr>
          <w:sz w:val="20"/>
          <w:szCs w:val="20"/>
        </w:rPr>
      </w:pPr>
    </w:p>
    <w:p w:rsidR="007C7F1E" w:rsidRDefault="007C7F1E" w:rsidP="007C7F1E">
      <w:pPr>
        <w:tabs>
          <w:tab w:val="left" w:pos="360"/>
        </w:tabs>
        <w:spacing w:line="240" w:lineRule="atLeast"/>
        <w:jc w:val="both"/>
        <w:rPr>
          <w:sz w:val="20"/>
          <w:szCs w:val="20"/>
        </w:rPr>
      </w:pPr>
    </w:p>
    <w:p w:rsidR="007C7F1E" w:rsidRDefault="007C7F1E" w:rsidP="007C7F1E">
      <w:pPr>
        <w:numPr>
          <w:ilvl w:val="0"/>
          <w:numId w:val="2"/>
        </w:numPr>
        <w:tabs>
          <w:tab w:val="clear" w:pos="0"/>
          <w:tab w:val="left" w:pos="284"/>
          <w:tab w:val="num" w:pos="360"/>
        </w:tabs>
        <w:ind w:left="284" w:hanging="284"/>
        <w:jc w:val="both"/>
      </w:pPr>
      <w:r>
        <w:rPr>
          <w:sz w:val="22"/>
          <w:szCs w:val="22"/>
        </w:rPr>
        <w:t>-    di aver preso visione del Codice Etico dell’“Azienda Socio - Sanitaria Territoriale (ASST) Santi Paolo e Carlo” e del Patto d’integrità in materia di contratti pubblici regionali della Regione Lombardia, pubblicati sul sito aziendale e di accettarne i contenuti impegnandosi, altresì, ad adottare comportamenti conformi ai principi ed ai valori in essi contenuti;</w:t>
      </w:r>
    </w:p>
    <w:p w:rsidR="007C7F1E" w:rsidRDefault="007C7F1E" w:rsidP="007C7F1E">
      <w:pPr>
        <w:pStyle w:val="Paragrafoelenco"/>
        <w:ind w:left="0"/>
        <w:jc w:val="both"/>
        <w:rPr>
          <w:rFonts w:ascii="Times New Roman" w:hAnsi="Times New Roman" w:cs="Times New Roman"/>
        </w:rPr>
      </w:pPr>
    </w:p>
    <w:p w:rsidR="007C7F1E" w:rsidRDefault="007C7F1E" w:rsidP="007C7F1E">
      <w:pPr>
        <w:numPr>
          <w:ilvl w:val="0"/>
          <w:numId w:val="6"/>
        </w:numPr>
        <w:tabs>
          <w:tab w:val="clear" w:pos="720"/>
          <w:tab w:val="num" w:pos="284"/>
        </w:tabs>
        <w:spacing w:line="240" w:lineRule="atLeast"/>
        <w:ind w:left="284" w:hanging="284"/>
        <w:jc w:val="both"/>
        <w:rPr>
          <w:sz w:val="22"/>
          <w:szCs w:val="22"/>
        </w:rPr>
      </w:pPr>
      <w:r>
        <w:rPr>
          <w:sz w:val="22"/>
          <w:szCs w:val="22"/>
        </w:rPr>
        <w:t>di essere a conoscenza del fatto che, qualora la Società rappresentata non fosse in grado di comprovare quanto sopra dichiarato, ovvero risultassero false le dichiarazioni rese nella presente dichiarazione, verrà revocata l’aggiudicazione.</w:t>
      </w:r>
    </w:p>
    <w:p w:rsidR="007C7F1E" w:rsidRDefault="007C7F1E" w:rsidP="007C7F1E">
      <w:pPr>
        <w:jc w:val="both"/>
        <w:rPr>
          <w:sz w:val="22"/>
          <w:szCs w:val="22"/>
        </w:rPr>
      </w:pPr>
    </w:p>
    <w:p w:rsidR="007C7F1E" w:rsidRDefault="007C7F1E" w:rsidP="007C7F1E">
      <w:pPr>
        <w:numPr>
          <w:ilvl w:val="0"/>
          <w:numId w:val="6"/>
        </w:numPr>
        <w:tabs>
          <w:tab w:val="left" w:pos="284"/>
          <w:tab w:val="left" w:pos="644"/>
        </w:tabs>
        <w:ind w:left="284" w:hanging="284"/>
        <w:jc w:val="both"/>
        <w:rPr>
          <w:sz w:val="22"/>
          <w:szCs w:val="22"/>
        </w:rPr>
      </w:pPr>
      <w:r>
        <w:rPr>
          <w:sz w:val="22"/>
          <w:szCs w:val="22"/>
        </w:rPr>
        <w:t>di essere informato, ai sensi e per gli effetti di cui al d.lgs. n. 196/2003, che i dati personali raccolti saranno trattati, anche con strumenti informatici, esclusivamente nell’ambito del procedimento per il quale la presente dichiarazione viene resa.</w:t>
      </w:r>
    </w:p>
    <w:p w:rsidR="007C7F1E" w:rsidRDefault="007C7F1E" w:rsidP="007C7F1E">
      <w:pPr>
        <w:jc w:val="both"/>
        <w:rPr>
          <w:sz w:val="22"/>
          <w:szCs w:val="22"/>
        </w:rPr>
      </w:pPr>
    </w:p>
    <w:p w:rsidR="007C7F1E" w:rsidRDefault="007C7F1E" w:rsidP="007C7F1E">
      <w:pPr>
        <w:spacing w:line="360" w:lineRule="auto"/>
        <w:ind w:right="-1"/>
        <w:jc w:val="center"/>
        <w:rPr>
          <w:sz w:val="22"/>
          <w:szCs w:val="22"/>
        </w:rPr>
      </w:pPr>
      <w:r>
        <w:rPr>
          <w:sz w:val="22"/>
          <w:szCs w:val="22"/>
          <w:u w:val="single"/>
        </w:rPr>
        <w:t>DICHIARA INOLTRE CHE</w:t>
      </w:r>
    </w:p>
    <w:p w:rsidR="007C7F1E" w:rsidRDefault="007C7F1E" w:rsidP="007C7F1E">
      <w:pPr>
        <w:spacing w:line="240" w:lineRule="atLeast"/>
        <w:ind w:left="426"/>
        <w:jc w:val="both"/>
        <w:rPr>
          <w:sz w:val="20"/>
          <w:szCs w:val="20"/>
        </w:rPr>
      </w:pPr>
    </w:p>
    <w:p w:rsidR="007C7F1E" w:rsidRDefault="007C7F1E" w:rsidP="007C7F1E">
      <w:pPr>
        <w:tabs>
          <w:tab w:val="left" w:pos="426"/>
        </w:tabs>
        <w:spacing w:line="240" w:lineRule="atLeast"/>
        <w:jc w:val="both"/>
        <w:rPr>
          <w:sz w:val="22"/>
          <w:szCs w:val="22"/>
        </w:rPr>
      </w:pPr>
      <w:r>
        <w:rPr>
          <w:sz w:val="22"/>
          <w:szCs w:val="22"/>
        </w:rPr>
        <w:t>Il domicilio eletto al quale l’“Azienda Socio - Sanitaria Territoriale (ASST) Santi Paolo e Carlo”  potrà inviare qualsiasi comunicazione inerente la procedura di affidamento in oggetto citata è il seguente:</w:t>
      </w:r>
    </w:p>
    <w:p w:rsidR="007C7F1E" w:rsidRDefault="007C7F1E" w:rsidP="007C7F1E">
      <w:pPr>
        <w:spacing w:line="360" w:lineRule="auto"/>
        <w:ind w:left="360" w:hanging="360"/>
        <w:jc w:val="both"/>
        <w:rPr>
          <w:sz w:val="22"/>
          <w:szCs w:val="22"/>
        </w:rPr>
      </w:pPr>
    </w:p>
    <w:p w:rsidR="007C7F1E" w:rsidRDefault="007C7F1E" w:rsidP="007C7F1E">
      <w:pPr>
        <w:spacing w:line="360" w:lineRule="auto"/>
        <w:ind w:left="360" w:hanging="360"/>
        <w:jc w:val="both"/>
        <w:rPr>
          <w:sz w:val="22"/>
          <w:szCs w:val="22"/>
        </w:rPr>
      </w:pPr>
      <w:r>
        <w:rPr>
          <w:sz w:val="22"/>
          <w:szCs w:val="22"/>
        </w:rPr>
        <w:t>Ragione Sociale __________________________________________________________________________</w:t>
      </w:r>
    </w:p>
    <w:p w:rsidR="007C7F1E" w:rsidRDefault="007C7F1E" w:rsidP="007C7F1E">
      <w:pPr>
        <w:spacing w:line="360" w:lineRule="auto"/>
        <w:ind w:left="360" w:hanging="360"/>
        <w:jc w:val="both"/>
        <w:rPr>
          <w:sz w:val="22"/>
          <w:szCs w:val="22"/>
        </w:rPr>
      </w:pPr>
      <w:r>
        <w:rPr>
          <w:sz w:val="22"/>
          <w:szCs w:val="22"/>
        </w:rPr>
        <w:t xml:space="preserve">Via_________________________________________________________ CAP______________________ </w:t>
      </w:r>
    </w:p>
    <w:p w:rsidR="007C7F1E" w:rsidRDefault="007C7F1E" w:rsidP="007C7F1E">
      <w:pPr>
        <w:spacing w:line="360" w:lineRule="auto"/>
        <w:ind w:left="360" w:hanging="360"/>
        <w:jc w:val="both"/>
        <w:rPr>
          <w:sz w:val="22"/>
          <w:szCs w:val="22"/>
        </w:rPr>
      </w:pPr>
    </w:p>
    <w:p w:rsidR="007C7F1E" w:rsidRDefault="007C7F1E" w:rsidP="007C7F1E">
      <w:pPr>
        <w:spacing w:line="360" w:lineRule="auto"/>
        <w:ind w:left="360" w:hanging="360"/>
        <w:jc w:val="both"/>
        <w:rPr>
          <w:sz w:val="22"/>
          <w:szCs w:val="22"/>
        </w:rPr>
      </w:pPr>
    </w:p>
    <w:p w:rsidR="007C7F1E" w:rsidRDefault="007C7F1E" w:rsidP="007C7F1E">
      <w:pPr>
        <w:spacing w:line="360" w:lineRule="auto"/>
        <w:ind w:left="360" w:hanging="360"/>
        <w:jc w:val="both"/>
        <w:rPr>
          <w:sz w:val="22"/>
          <w:szCs w:val="22"/>
        </w:rPr>
      </w:pPr>
      <w:r>
        <w:rPr>
          <w:sz w:val="22"/>
          <w:szCs w:val="22"/>
        </w:rPr>
        <w:lastRenderedPageBreak/>
        <w:t>Città__________________________ Prov.______________ Stato ________________________________</w:t>
      </w:r>
    </w:p>
    <w:p w:rsidR="007C7F1E" w:rsidRDefault="007C7F1E" w:rsidP="007C7F1E">
      <w:pPr>
        <w:spacing w:line="360" w:lineRule="auto"/>
        <w:ind w:hanging="360"/>
        <w:jc w:val="both"/>
        <w:rPr>
          <w:sz w:val="22"/>
          <w:szCs w:val="22"/>
        </w:rPr>
      </w:pPr>
      <w:r>
        <w:rPr>
          <w:sz w:val="22"/>
          <w:szCs w:val="22"/>
        </w:rPr>
        <w:t xml:space="preserve">      Tel. ______________________________________  Telefax ______________________________</w:t>
      </w:r>
    </w:p>
    <w:p w:rsidR="007C7F1E" w:rsidRDefault="007C7F1E" w:rsidP="007C7F1E">
      <w:pPr>
        <w:spacing w:line="360" w:lineRule="auto"/>
        <w:ind w:hanging="360"/>
        <w:jc w:val="both"/>
        <w:rPr>
          <w:sz w:val="20"/>
          <w:szCs w:val="20"/>
        </w:rPr>
      </w:pPr>
      <w:r>
        <w:rPr>
          <w:sz w:val="22"/>
          <w:szCs w:val="22"/>
        </w:rPr>
        <w:t xml:space="preserve">       E-mail: ___________________________________ P.E.C. _______________________________________</w:t>
      </w:r>
    </w:p>
    <w:p w:rsidR="007C7F1E" w:rsidRDefault="007C7F1E" w:rsidP="007C7F1E">
      <w:pPr>
        <w:spacing w:line="360" w:lineRule="auto"/>
        <w:jc w:val="both"/>
        <w:rPr>
          <w:sz w:val="20"/>
          <w:szCs w:val="20"/>
        </w:rPr>
      </w:pPr>
    </w:p>
    <w:p w:rsidR="007C7F1E" w:rsidRDefault="007C7F1E" w:rsidP="007C7F1E">
      <w:pPr>
        <w:pStyle w:val="Titolo8"/>
        <w:spacing w:before="0" w:after="0" w:line="360" w:lineRule="auto"/>
        <w:jc w:val="center"/>
        <w:rPr>
          <w:rFonts w:ascii="Arial" w:hAnsi="Arial" w:cs="Arial"/>
          <w:sz w:val="18"/>
          <w:szCs w:val="18"/>
        </w:rPr>
      </w:pPr>
      <w:r>
        <w:rPr>
          <w:i w:val="0"/>
          <w:sz w:val="22"/>
          <w:szCs w:val="22"/>
          <w:u w:val="single"/>
        </w:rPr>
        <w:t>SI IMPEGNA</w:t>
      </w:r>
    </w:p>
    <w:p w:rsidR="007C7F1E" w:rsidRDefault="007C7F1E" w:rsidP="007C7F1E">
      <w:pPr>
        <w:spacing w:line="360" w:lineRule="auto"/>
        <w:jc w:val="both"/>
        <w:rPr>
          <w:rFonts w:ascii="Arial" w:hAnsi="Arial" w:cs="Arial"/>
          <w:sz w:val="18"/>
          <w:szCs w:val="18"/>
        </w:rPr>
      </w:pPr>
    </w:p>
    <w:p w:rsidR="007C7F1E" w:rsidRDefault="007C7F1E" w:rsidP="007C7F1E">
      <w:pPr>
        <w:pStyle w:val="Corpodeltesto33"/>
        <w:numPr>
          <w:ilvl w:val="0"/>
          <w:numId w:val="6"/>
        </w:numPr>
        <w:tabs>
          <w:tab w:val="clear" w:pos="720"/>
          <w:tab w:val="num" w:pos="284"/>
        </w:tabs>
        <w:spacing w:after="0"/>
        <w:ind w:left="284" w:hanging="284"/>
        <w:jc w:val="both"/>
        <w:rPr>
          <w:rFonts w:ascii="Arial" w:hAnsi="Arial" w:cs="Arial"/>
          <w:sz w:val="18"/>
          <w:szCs w:val="18"/>
          <w:u w:val="single"/>
        </w:rPr>
      </w:pPr>
      <w:r>
        <w:rPr>
          <w:rFonts w:cs="Arial"/>
          <w:sz w:val="22"/>
          <w:szCs w:val="22"/>
        </w:rPr>
        <w:t>in caso di aggiudicazione, a presentare tutta la documentazione richiesta dal</w:t>
      </w:r>
      <w:r>
        <w:rPr>
          <w:sz w:val="22"/>
          <w:szCs w:val="22"/>
        </w:rPr>
        <w:t xml:space="preserve">l’“Azienda Socio - Sanitaria Territoriale (ASST) Santi Paolo e Carlo” </w:t>
      </w:r>
      <w:r>
        <w:rPr>
          <w:rFonts w:cs="Arial"/>
          <w:sz w:val="22"/>
          <w:szCs w:val="22"/>
        </w:rPr>
        <w:t>al fine di comprovare quanto dichiarato nel presente modulo e nel modulo DGUE, nonché la documentazione prevista nella regola di gara in capo all’aggiudicatario;</w:t>
      </w:r>
    </w:p>
    <w:p w:rsidR="007C7F1E" w:rsidRDefault="007C7F1E" w:rsidP="007C7F1E">
      <w:pPr>
        <w:pStyle w:val="Titolo8"/>
        <w:spacing w:before="0" w:after="0" w:line="360" w:lineRule="auto"/>
        <w:jc w:val="both"/>
        <w:rPr>
          <w:rFonts w:ascii="Arial" w:hAnsi="Arial" w:cs="Arial"/>
          <w:sz w:val="18"/>
          <w:szCs w:val="18"/>
          <w:u w:val="single"/>
        </w:rPr>
      </w:pPr>
    </w:p>
    <w:p w:rsidR="007C7F1E" w:rsidRDefault="007C7F1E" w:rsidP="007C7F1E">
      <w:pPr>
        <w:pStyle w:val="Titolo8"/>
        <w:spacing w:before="0" w:after="0" w:line="360" w:lineRule="auto"/>
        <w:jc w:val="center"/>
        <w:rPr>
          <w:sz w:val="22"/>
          <w:szCs w:val="22"/>
        </w:rPr>
      </w:pPr>
      <w:r>
        <w:rPr>
          <w:i w:val="0"/>
          <w:sz w:val="22"/>
          <w:szCs w:val="22"/>
          <w:u w:val="single"/>
        </w:rPr>
        <w:t>AUTORIZZA</w:t>
      </w:r>
    </w:p>
    <w:p w:rsidR="007C7F1E" w:rsidRDefault="007C7F1E" w:rsidP="007C7F1E">
      <w:pPr>
        <w:spacing w:line="360" w:lineRule="auto"/>
        <w:jc w:val="both"/>
        <w:rPr>
          <w:sz w:val="22"/>
          <w:szCs w:val="22"/>
        </w:rPr>
      </w:pPr>
    </w:p>
    <w:p w:rsidR="007C7F1E" w:rsidRDefault="007C7F1E" w:rsidP="007C7F1E">
      <w:pPr>
        <w:jc w:val="both"/>
        <w:rPr>
          <w:sz w:val="22"/>
          <w:szCs w:val="22"/>
        </w:rPr>
      </w:pPr>
      <w:r>
        <w:rPr>
          <w:sz w:val="22"/>
          <w:szCs w:val="22"/>
        </w:rPr>
        <w:t>l’utilizzo dei dati di cui alla presente dichiarazione, ai soli fini della partecipazione alla procedura di selezione per la quale la dichiarazione è presentata, nonché per gli eventuali procedimenti amministrativi e giurisdizionali conseguenti.</w:t>
      </w:r>
    </w:p>
    <w:p w:rsidR="007C7F1E" w:rsidRDefault="007C7F1E" w:rsidP="007C7F1E">
      <w:pPr>
        <w:spacing w:line="360" w:lineRule="auto"/>
        <w:ind w:right="-1"/>
        <w:jc w:val="both"/>
        <w:rPr>
          <w:sz w:val="22"/>
          <w:szCs w:val="22"/>
        </w:rPr>
      </w:pPr>
    </w:p>
    <w:p w:rsidR="007C7F1E" w:rsidRDefault="007C7F1E" w:rsidP="007C7F1E">
      <w:pPr>
        <w:spacing w:line="360" w:lineRule="auto"/>
        <w:jc w:val="both"/>
        <w:rPr>
          <w:sz w:val="22"/>
          <w:szCs w:val="22"/>
        </w:rPr>
      </w:pPr>
      <w:r>
        <w:rPr>
          <w:sz w:val="22"/>
          <w:szCs w:val="22"/>
        </w:rPr>
        <w:t>Data ______________________</w:t>
      </w:r>
    </w:p>
    <w:p w:rsidR="00B563A5" w:rsidRDefault="00B563A5" w:rsidP="00B563A5">
      <w:pPr>
        <w:tabs>
          <w:tab w:val="left" w:pos="0"/>
        </w:tabs>
        <w:jc w:val="center"/>
        <w:rPr>
          <w:sz w:val="22"/>
          <w:szCs w:val="22"/>
        </w:rPr>
      </w:pPr>
    </w:p>
    <w:p w:rsidR="00B563A5" w:rsidRDefault="007C7F1E" w:rsidP="00B563A5">
      <w:pPr>
        <w:tabs>
          <w:tab w:val="left" w:pos="0"/>
        </w:tabs>
      </w:pPr>
      <w:r>
        <w:rPr>
          <w:sz w:val="22"/>
          <w:szCs w:val="22"/>
        </w:rPr>
        <w:t xml:space="preserve">Timbro della Ditta </w:t>
      </w:r>
      <w:r>
        <w:rPr>
          <w:sz w:val="22"/>
          <w:szCs w:val="22"/>
        </w:rPr>
        <w:tab/>
      </w:r>
      <w:r w:rsidR="00B563A5">
        <w:rPr>
          <w:sz w:val="22"/>
          <w:szCs w:val="22"/>
        </w:rPr>
        <w:tab/>
      </w:r>
      <w:r w:rsidR="00B563A5">
        <w:rPr>
          <w:sz w:val="22"/>
          <w:szCs w:val="22"/>
        </w:rPr>
        <w:tab/>
      </w:r>
      <w:r w:rsidR="00B563A5">
        <w:rPr>
          <w:sz w:val="22"/>
          <w:szCs w:val="22"/>
        </w:rPr>
        <w:tab/>
      </w:r>
      <w:r w:rsidR="00B563A5">
        <w:rPr>
          <w:sz w:val="22"/>
          <w:szCs w:val="22"/>
        </w:rPr>
        <w:tab/>
      </w:r>
      <w:r w:rsidR="00B563A5">
        <w:rPr>
          <w:sz w:val="22"/>
          <w:szCs w:val="22"/>
        </w:rPr>
        <w:tab/>
      </w:r>
      <w:r w:rsidR="00B563A5">
        <w:rPr>
          <w:sz w:val="22"/>
          <w:szCs w:val="22"/>
        </w:rPr>
        <w:tab/>
      </w:r>
      <w:r w:rsidR="00B563A5">
        <w:rPr>
          <w:sz w:val="22"/>
          <w:szCs w:val="22"/>
        </w:rPr>
        <w:tab/>
      </w:r>
      <w:r w:rsidR="00B563A5">
        <w:t>Firma digitale</w:t>
      </w:r>
    </w:p>
    <w:p w:rsidR="00B563A5" w:rsidRDefault="00B563A5" w:rsidP="00B563A5">
      <w:pPr>
        <w:ind w:left="5672"/>
        <w:jc w:val="center"/>
      </w:pPr>
      <w:r>
        <w:t>Il Legale Rappresentante/Procuratore</w:t>
      </w:r>
    </w:p>
    <w:p w:rsidR="007C7F1E" w:rsidRDefault="007C7F1E" w:rsidP="00B563A5">
      <w:pPr>
        <w:tabs>
          <w:tab w:val="left" w:pos="5670"/>
        </w:tabs>
        <w:spacing w:line="360" w:lineRule="auto"/>
        <w:jc w:val="both"/>
        <w:rPr>
          <w:sz w:val="22"/>
          <w:szCs w:val="22"/>
        </w:rPr>
      </w:pPr>
    </w:p>
    <w:p w:rsidR="007C7F1E" w:rsidRDefault="007C7F1E" w:rsidP="007C7F1E">
      <w:pPr>
        <w:tabs>
          <w:tab w:val="center" w:pos="7655"/>
        </w:tabs>
        <w:spacing w:line="240" w:lineRule="exact"/>
        <w:jc w:val="both"/>
        <w:rPr>
          <w:rFonts w:ascii="Arial" w:hAnsi="Arial" w:cs="Arial"/>
          <w:sz w:val="18"/>
          <w:szCs w:val="18"/>
        </w:rPr>
      </w:pPr>
    </w:p>
    <w:p w:rsidR="007C7F1E" w:rsidRDefault="007C7F1E" w:rsidP="007C7F1E">
      <w:pPr>
        <w:tabs>
          <w:tab w:val="left" w:pos="5670"/>
        </w:tabs>
        <w:jc w:val="both"/>
        <w:rPr>
          <w:rFonts w:ascii="Arial" w:hAnsi="Arial" w:cs="Arial"/>
          <w:b/>
          <w:sz w:val="18"/>
          <w:szCs w:val="18"/>
        </w:rPr>
      </w:pPr>
    </w:p>
    <w:p w:rsidR="00B563A5" w:rsidRDefault="00B563A5" w:rsidP="007C7F1E">
      <w:pPr>
        <w:tabs>
          <w:tab w:val="left" w:pos="5670"/>
        </w:tabs>
        <w:jc w:val="both"/>
        <w:rPr>
          <w:rFonts w:ascii="Arial" w:hAnsi="Arial" w:cs="Arial"/>
          <w:b/>
          <w:sz w:val="18"/>
          <w:szCs w:val="18"/>
        </w:rPr>
      </w:pPr>
    </w:p>
    <w:p w:rsidR="00B563A5" w:rsidRDefault="00B563A5" w:rsidP="007C7F1E">
      <w:pPr>
        <w:tabs>
          <w:tab w:val="left" w:pos="5670"/>
        </w:tabs>
        <w:jc w:val="both"/>
        <w:rPr>
          <w:rFonts w:ascii="Arial" w:hAnsi="Arial" w:cs="Arial"/>
          <w:b/>
          <w:sz w:val="18"/>
          <w:szCs w:val="18"/>
        </w:rPr>
      </w:pPr>
    </w:p>
    <w:p w:rsidR="00B563A5" w:rsidRDefault="00B563A5" w:rsidP="007C7F1E">
      <w:pPr>
        <w:tabs>
          <w:tab w:val="left" w:pos="5670"/>
        </w:tabs>
        <w:jc w:val="both"/>
        <w:rPr>
          <w:rFonts w:ascii="Arial" w:hAnsi="Arial" w:cs="Arial"/>
          <w:b/>
          <w:sz w:val="18"/>
          <w:szCs w:val="18"/>
        </w:rPr>
      </w:pPr>
    </w:p>
    <w:p w:rsidR="00B563A5" w:rsidRDefault="00B563A5" w:rsidP="007C7F1E">
      <w:pPr>
        <w:tabs>
          <w:tab w:val="left" w:pos="5670"/>
        </w:tabs>
        <w:jc w:val="both"/>
        <w:rPr>
          <w:rFonts w:ascii="Arial" w:hAnsi="Arial" w:cs="Arial"/>
          <w:b/>
          <w:sz w:val="18"/>
          <w:szCs w:val="18"/>
        </w:rPr>
      </w:pPr>
    </w:p>
    <w:p w:rsidR="007C7F1E" w:rsidRDefault="007C7F1E" w:rsidP="007C7F1E">
      <w:pPr>
        <w:tabs>
          <w:tab w:val="left" w:pos="5670"/>
        </w:tabs>
        <w:jc w:val="both"/>
        <w:rPr>
          <w:rFonts w:ascii="Arial" w:hAnsi="Arial" w:cs="Arial"/>
          <w:b/>
          <w:sz w:val="18"/>
          <w:szCs w:val="18"/>
        </w:rPr>
      </w:pPr>
    </w:p>
    <w:p w:rsidR="007C7F1E" w:rsidRDefault="007C7F1E" w:rsidP="007C7F1E">
      <w:pPr>
        <w:tabs>
          <w:tab w:val="left" w:pos="5670"/>
        </w:tabs>
        <w:jc w:val="both"/>
        <w:rPr>
          <w:rFonts w:ascii="Arial" w:hAnsi="Arial" w:cs="Arial"/>
          <w:sz w:val="18"/>
          <w:szCs w:val="18"/>
        </w:rPr>
      </w:pPr>
      <w:r>
        <w:rPr>
          <w:rFonts w:ascii="Arial" w:hAnsi="Arial" w:cs="Arial"/>
          <w:b/>
          <w:sz w:val="18"/>
          <w:szCs w:val="18"/>
        </w:rPr>
        <w:t>N.B.</w:t>
      </w:r>
      <w:r>
        <w:rPr>
          <w:rFonts w:ascii="Arial" w:hAnsi="Arial" w:cs="Arial"/>
          <w:sz w:val="18"/>
          <w:szCs w:val="18"/>
        </w:rPr>
        <w:t xml:space="preserve">: poiché il presente modulo contiene anche dichiarazioni sostitutive di atto di notorietà, esso deve essere sottoscritto con l’osservanza delle formalità previste dall’art. 38, comma 3, del D.P.R. n. 445 del 28.12.2000, </w:t>
      </w:r>
      <w:r>
        <w:rPr>
          <w:rFonts w:ascii="Arial" w:hAnsi="Arial" w:cs="Arial"/>
          <w:b/>
          <w:sz w:val="18"/>
          <w:szCs w:val="18"/>
          <w:u w:val="single"/>
        </w:rPr>
        <w:t>e cioè allegando copia fotostatica, non autenticata, di un documento di identità del sottoscrittore in corso di validità</w:t>
      </w:r>
      <w:r>
        <w:rPr>
          <w:rFonts w:ascii="Arial" w:hAnsi="Arial" w:cs="Arial"/>
          <w:sz w:val="18"/>
          <w:szCs w:val="18"/>
        </w:rPr>
        <w:t>.</w:t>
      </w:r>
    </w:p>
    <w:p w:rsidR="007C7F1E" w:rsidRDefault="007C7F1E" w:rsidP="007C7F1E">
      <w:pPr>
        <w:tabs>
          <w:tab w:val="left" w:pos="5670"/>
        </w:tabs>
        <w:jc w:val="both"/>
        <w:rPr>
          <w:rFonts w:ascii="Arial" w:hAnsi="Arial" w:cs="Arial"/>
          <w:sz w:val="18"/>
          <w:szCs w:val="18"/>
        </w:rPr>
      </w:pPr>
    </w:p>
    <w:p w:rsidR="007C7F1E" w:rsidRDefault="007C7F1E" w:rsidP="007C7F1E">
      <w:pPr>
        <w:tabs>
          <w:tab w:val="left" w:pos="5670"/>
        </w:tabs>
        <w:jc w:val="both"/>
        <w:rPr>
          <w:rFonts w:ascii="Arial" w:hAnsi="Arial" w:cs="Arial"/>
          <w:sz w:val="18"/>
          <w:szCs w:val="18"/>
        </w:rPr>
      </w:pPr>
    </w:p>
    <w:p w:rsidR="007C7F1E" w:rsidRDefault="007C7F1E" w:rsidP="007C7F1E">
      <w:pPr>
        <w:tabs>
          <w:tab w:val="left" w:pos="5670"/>
        </w:tabs>
        <w:jc w:val="both"/>
        <w:rPr>
          <w:rFonts w:ascii="Arial" w:hAnsi="Arial" w:cs="Arial"/>
          <w:sz w:val="18"/>
          <w:szCs w:val="18"/>
        </w:rPr>
      </w:pPr>
    </w:p>
    <w:p w:rsidR="007C7F1E" w:rsidRDefault="007C7F1E" w:rsidP="007C7F1E">
      <w:pPr>
        <w:jc w:val="both"/>
        <w:rPr>
          <w:rFonts w:ascii="Arial" w:hAnsi="Arial" w:cs="Arial"/>
          <w:sz w:val="18"/>
          <w:szCs w:val="18"/>
        </w:rPr>
      </w:pPr>
      <w:r>
        <w:rPr>
          <w:rFonts w:ascii="Arial" w:hAnsi="Arial" w:cs="Arial"/>
          <w:sz w:val="18"/>
          <w:szCs w:val="18"/>
        </w:rPr>
        <w:t>Informativa ai sensi della legge n. 196/2003:</w:t>
      </w:r>
    </w:p>
    <w:p w:rsidR="007C7F1E" w:rsidRDefault="007C7F1E" w:rsidP="007C7F1E">
      <w:pPr>
        <w:jc w:val="both"/>
        <w:rPr>
          <w:rFonts w:ascii="Arial" w:hAnsi="Arial" w:cs="Arial"/>
          <w:sz w:val="18"/>
          <w:szCs w:val="18"/>
        </w:rPr>
      </w:pPr>
      <w:r>
        <w:rPr>
          <w:rFonts w:ascii="Arial" w:hAnsi="Arial" w:cs="Arial"/>
          <w:sz w:val="18"/>
          <w:szCs w:val="18"/>
        </w:rPr>
        <w:t>I dati sopra riportati sono prescritti dalle disposizioni vigenti ai fini del procedimento per il quale sono richiesti e verranno utilizzati esclusivamente per tale scopo.</w:t>
      </w: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sectPr w:rsidR="007C7F1E" w:rsidSect="000D3B10">
      <w:headerReference w:type="even" r:id="rId7"/>
      <w:headerReference w:type="default" r:id="rId8"/>
      <w:footerReference w:type="even" r:id="rId9"/>
      <w:footerReference w:type="default" r:id="rId10"/>
      <w:headerReference w:type="first" r:id="rId11"/>
      <w:footerReference w:type="first" r:id="rId12"/>
      <w:pgSz w:w="11906" w:h="16838"/>
      <w:pgMar w:top="680" w:right="851" w:bottom="851" w:left="947" w:header="567" w:footer="567"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541" w:rsidRDefault="00E46541" w:rsidP="007C7F1E">
      <w:r>
        <w:separator/>
      </w:r>
    </w:p>
  </w:endnote>
  <w:endnote w:type="continuationSeparator" w:id="1">
    <w:p w:rsidR="00E46541" w:rsidRDefault="00E46541" w:rsidP="007C7F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ITC Avant Garde Std Bk">
    <w:altName w:val="Arial"/>
    <w:charset w:val="00"/>
    <w:family w:val="swiss"/>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Serif">
    <w:charset w:val="00"/>
    <w:family w:val="roman"/>
    <w:pitch w:val="variable"/>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CDE" w:rsidRDefault="008F5CDE">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1E" w:rsidRDefault="007C7F1E">
    <w:pPr>
      <w:pStyle w:val="Pidipagina"/>
      <w:jc w:val="center"/>
      <w:rPr>
        <w:color w:val="333333"/>
        <w:sz w:val="16"/>
        <w:szCs w:val="16"/>
      </w:rPr>
    </w:pPr>
    <w:r>
      <w:rPr>
        <w:color w:val="333333"/>
        <w:sz w:val="16"/>
        <w:szCs w:val="16"/>
      </w:rPr>
      <w:t>Sede Legale</w:t>
    </w:r>
    <w:r>
      <w:rPr>
        <w:color w:val="333333"/>
        <w:sz w:val="14"/>
        <w:szCs w:val="14"/>
      </w:rPr>
      <w:t xml:space="preserve">: </w:t>
    </w:r>
    <w:r>
      <w:rPr>
        <w:color w:val="333333"/>
        <w:sz w:val="16"/>
        <w:szCs w:val="16"/>
      </w:rPr>
      <w:t>ASST Santi Paolo e Carlo - via A. di Rudinì, 8 - 20142 Milano</w:t>
    </w:r>
  </w:p>
  <w:p w:rsidR="007C7F1E" w:rsidRDefault="007C7F1E">
    <w:pPr>
      <w:pStyle w:val="Pidipagina"/>
      <w:jc w:val="center"/>
      <w:rPr>
        <w:color w:val="333333"/>
        <w:sz w:val="16"/>
        <w:szCs w:val="16"/>
      </w:rPr>
    </w:pPr>
    <w:r>
      <w:rPr>
        <w:color w:val="333333"/>
        <w:sz w:val="16"/>
        <w:szCs w:val="16"/>
      </w:rPr>
      <w:t>Tel. 02/8184.1 (Centralino)   Fax 02/8910875 (Protocollo Generale)</w:t>
    </w:r>
  </w:p>
  <w:p w:rsidR="007C7F1E" w:rsidRDefault="007C7F1E">
    <w:pPr>
      <w:pStyle w:val="Pidipagina"/>
      <w:jc w:val="center"/>
      <w:rPr>
        <w:color w:val="333333"/>
        <w:sz w:val="18"/>
        <w:szCs w:val="18"/>
      </w:rPr>
    </w:pPr>
    <w:r>
      <w:rPr>
        <w:color w:val="333333"/>
        <w:sz w:val="16"/>
        <w:szCs w:val="16"/>
      </w:rPr>
      <w:t>Cod. Fisc. 09321970965   P.IVA 09321970965</w:t>
    </w:r>
  </w:p>
  <w:p w:rsidR="007C7F1E" w:rsidRDefault="007C7F1E">
    <w:pPr>
      <w:pStyle w:val="Pidipagina"/>
      <w:jc w:val="center"/>
      <w:rPr>
        <w:b/>
        <w:bCs/>
        <w:color w:val="333333"/>
        <w:sz w:val="16"/>
        <w:szCs w:val="16"/>
      </w:rPr>
    </w:pPr>
  </w:p>
  <w:p w:rsidR="007C7F1E" w:rsidRDefault="007C7F1E">
    <w:pPr>
      <w:pStyle w:val="Pidipagina"/>
      <w:jc w:val="center"/>
      <w:rPr>
        <w:b/>
        <w:bCs/>
        <w:color w:val="333333"/>
        <w:sz w:val="16"/>
        <w:szCs w:val="16"/>
      </w:rPr>
    </w:pPr>
    <w:r>
      <w:rPr>
        <w:b/>
        <w:bCs/>
        <w:color w:val="333333"/>
        <w:sz w:val="16"/>
        <w:szCs w:val="16"/>
      </w:rPr>
      <w:tab/>
    </w:r>
    <w:r>
      <w:rPr>
        <w:b/>
        <w:bCs/>
        <w:color w:val="333333"/>
        <w:sz w:val="16"/>
        <w:szCs w:val="16"/>
      </w:rPr>
      <w:tab/>
    </w:r>
    <w:r>
      <w:rPr>
        <w:b/>
        <w:bCs/>
        <w:color w:val="333333"/>
        <w:sz w:val="16"/>
        <w:szCs w:val="16"/>
      </w:rPr>
      <w:tab/>
    </w:r>
    <w:r>
      <w:rPr>
        <w:b/>
        <w:bCs/>
        <w:color w:val="333333"/>
        <w:sz w:val="16"/>
        <w:szCs w:val="16"/>
      </w:rPr>
      <w:tab/>
    </w:r>
  </w:p>
  <w:p w:rsidR="007C7F1E" w:rsidRDefault="007C7F1E">
    <w:pPr>
      <w:pBdr>
        <w:top w:val="single" w:sz="4" w:space="1" w:color="000000"/>
        <w:left w:val="none" w:sz="0" w:space="0" w:color="000000"/>
        <w:bottom w:val="none" w:sz="0" w:space="0" w:color="000000"/>
        <w:right w:val="none" w:sz="0" w:space="0" w:color="000000"/>
      </w:pBdr>
      <w:jc w:val="cente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1E" w:rsidRDefault="007C7F1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541" w:rsidRDefault="00E46541" w:rsidP="007C7F1E">
      <w:r>
        <w:separator/>
      </w:r>
    </w:p>
  </w:footnote>
  <w:footnote w:type="continuationSeparator" w:id="1">
    <w:p w:rsidR="00E46541" w:rsidRDefault="00E46541" w:rsidP="007C7F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CDE" w:rsidRDefault="008F5CDE">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1E" w:rsidRDefault="007C7F1E">
    <w:pPr>
      <w:pStyle w:val="Intestazione"/>
      <w:rPr>
        <w:sz w:val="4"/>
      </w:rPr>
    </w:pPr>
  </w:p>
  <w:tbl>
    <w:tblPr>
      <w:tblW w:w="0" w:type="auto"/>
      <w:tblLayout w:type="fixed"/>
      <w:tblLook w:val="0000"/>
    </w:tblPr>
    <w:tblGrid>
      <w:gridCol w:w="3388"/>
      <w:gridCol w:w="3389"/>
      <w:gridCol w:w="3389"/>
    </w:tblGrid>
    <w:tr w:rsidR="007C7F1E">
      <w:trPr>
        <w:cantSplit/>
        <w:trHeight w:val="973"/>
      </w:trPr>
      <w:tc>
        <w:tcPr>
          <w:tcW w:w="3388" w:type="dxa"/>
          <w:vMerge w:val="restart"/>
          <w:shd w:val="clear" w:color="auto" w:fill="auto"/>
        </w:tcPr>
        <w:p w:rsidR="007C7F1E" w:rsidRDefault="007C7F1E">
          <w:pPr>
            <w:pStyle w:val="Intestazione"/>
          </w:pPr>
          <w:r>
            <w:rPr>
              <w:noProof/>
              <w:lang w:eastAsia="it-IT"/>
            </w:rPr>
            <w:drawing>
              <wp:inline distT="0" distB="0" distL="0" distR="0">
                <wp:extent cx="1876425" cy="695325"/>
                <wp:effectExtent l="0" t="0" r="9525" b="952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695325"/>
                        </a:xfrm>
                        <a:prstGeom prst="rect">
                          <a:avLst/>
                        </a:prstGeom>
                        <a:solidFill>
                          <a:srgbClr val="FFFFFF"/>
                        </a:solidFill>
                        <a:ln>
                          <a:noFill/>
                        </a:ln>
                      </pic:spPr>
                    </pic:pic>
                  </a:graphicData>
                </a:graphic>
              </wp:inline>
            </w:drawing>
          </w:r>
        </w:p>
      </w:tc>
      <w:tc>
        <w:tcPr>
          <w:tcW w:w="3389" w:type="dxa"/>
          <w:shd w:val="clear" w:color="auto" w:fill="auto"/>
        </w:tcPr>
        <w:p w:rsidR="007C7F1E" w:rsidRDefault="007C7F1E">
          <w:pPr>
            <w:pStyle w:val="Intestazione"/>
            <w:snapToGrid w:val="0"/>
          </w:pPr>
        </w:p>
        <w:p w:rsidR="007C7F1E" w:rsidRDefault="007C7F1E">
          <w:pPr>
            <w:pStyle w:val="Intestazione"/>
            <w:ind w:left="158"/>
          </w:pPr>
        </w:p>
      </w:tc>
      <w:tc>
        <w:tcPr>
          <w:tcW w:w="3389" w:type="dxa"/>
          <w:shd w:val="clear" w:color="auto" w:fill="auto"/>
        </w:tcPr>
        <w:p w:rsidR="007C7F1E" w:rsidRDefault="007C7F1E">
          <w:pPr>
            <w:pStyle w:val="Intestazione"/>
            <w:snapToGrid w:val="0"/>
            <w:rPr>
              <w:sz w:val="28"/>
            </w:rPr>
          </w:pPr>
        </w:p>
        <w:p w:rsidR="007C7F1E" w:rsidRDefault="007C7F1E">
          <w:pPr>
            <w:pStyle w:val="Intestazione"/>
            <w:ind w:left="190"/>
          </w:pPr>
        </w:p>
      </w:tc>
    </w:tr>
    <w:tr w:rsidR="007C7F1E">
      <w:trPr>
        <w:cantSplit/>
      </w:trPr>
      <w:tc>
        <w:tcPr>
          <w:tcW w:w="3388" w:type="dxa"/>
          <w:vMerge/>
          <w:shd w:val="clear" w:color="auto" w:fill="auto"/>
        </w:tcPr>
        <w:p w:rsidR="007C7F1E" w:rsidRDefault="007C7F1E">
          <w:pPr>
            <w:pStyle w:val="Intestazione"/>
            <w:snapToGrid w:val="0"/>
          </w:pPr>
        </w:p>
      </w:tc>
      <w:tc>
        <w:tcPr>
          <w:tcW w:w="3389" w:type="dxa"/>
          <w:shd w:val="clear" w:color="auto" w:fill="auto"/>
        </w:tcPr>
        <w:p w:rsidR="007C7F1E" w:rsidRDefault="007C7F1E">
          <w:pPr>
            <w:pStyle w:val="Intestazione"/>
            <w:snapToGrid w:val="0"/>
          </w:pPr>
        </w:p>
      </w:tc>
      <w:tc>
        <w:tcPr>
          <w:tcW w:w="3389" w:type="dxa"/>
          <w:shd w:val="clear" w:color="auto" w:fill="auto"/>
        </w:tcPr>
        <w:p w:rsidR="007C7F1E" w:rsidRDefault="007C7F1E">
          <w:pPr>
            <w:pStyle w:val="Intestazione"/>
            <w:snapToGrid w:val="0"/>
            <w:rPr>
              <w:sz w:val="16"/>
            </w:rPr>
          </w:pPr>
        </w:p>
      </w:tc>
    </w:tr>
  </w:tbl>
  <w:p w:rsidR="007C7F1E" w:rsidRDefault="00FA61C4">
    <w:pPr>
      <w:pStyle w:val="Intestazione"/>
      <w:rPr>
        <w:sz w:val="4"/>
        <w:lang w:eastAsia="it-IT"/>
      </w:rPr>
    </w:pPr>
    <w:r w:rsidRPr="00FA61C4">
      <w:rPr>
        <w:noProof/>
        <w:lang w:eastAsia="it-IT"/>
      </w:rPr>
      <w:pict>
        <v:line id="Connettore 1 17" o:spid="_x0000_s4097" style="position:absolute;z-index:-251658752;visibility:visible;mso-position-horizontal-relative:text;mso-position-vertical-relative:text" from=".15pt,-.05pt" to="510.8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" strokeweight=".26mm">
          <v:stroke joinstyle="miter" endcap="square"/>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1E" w:rsidRDefault="007C7F1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792" w:hanging="432"/>
      </w:pPr>
      <w:rPr>
        <w:sz w:val="22"/>
        <w:szCs w:val="22"/>
      </w:rPr>
    </w:lvl>
    <w:lvl w:ilvl="1">
      <w:start w:val="1"/>
      <w:numFmt w:val="none"/>
      <w:suff w:val="nothing"/>
      <w:lvlText w:val=""/>
      <w:lvlJc w:val="left"/>
      <w:pPr>
        <w:tabs>
          <w:tab w:val="num" w:pos="0"/>
        </w:tabs>
        <w:ind w:left="936" w:hanging="576"/>
      </w:pPr>
    </w:lvl>
    <w:lvl w:ilvl="2">
      <w:start w:val="1"/>
      <w:numFmt w:val="none"/>
      <w:suff w:val="nothing"/>
      <w:lvlText w:val=""/>
      <w:lvlJc w:val="left"/>
      <w:pPr>
        <w:tabs>
          <w:tab w:val="num" w:pos="0"/>
        </w:tabs>
        <w:ind w:left="1080" w:hanging="720"/>
      </w:pPr>
    </w:lvl>
    <w:lvl w:ilvl="3">
      <w:start w:val="1"/>
      <w:numFmt w:val="none"/>
      <w:suff w:val="nothing"/>
      <w:lvlText w:val=""/>
      <w:lvlJc w:val="left"/>
      <w:pPr>
        <w:tabs>
          <w:tab w:val="num" w:pos="0"/>
        </w:tabs>
        <w:ind w:left="1224" w:hanging="864"/>
      </w:pPr>
    </w:lvl>
    <w:lvl w:ilvl="4">
      <w:start w:val="1"/>
      <w:numFmt w:val="none"/>
      <w:suff w:val="nothing"/>
      <w:lvlText w:val=""/>
      <w:lvlJc w:val="left"/>
      <w:pPr>
        <w:tabs>
          <w:tab w:val="num" w:pos="0"/>
        </w:tabs>
        <w:ind w:left="1368" w:hanging="1008"/>
      </w:pPr>
    </w:lvl>
    <w:lvl w:ilvl="5">
      <w:start w:val="1"/>
      <w:numFmt w:val="none"/>
      <w:suff w:val="nothing"/>
      <w:lvlText w:val=""/>
      <w:lvlJc w:val="left"/>
      <w:pPr>
        <w:tabs>
          <w:tab w:val="num" w:pos="0"/>
        </w:tabs>
        <w:ind w:left="1512" w:hanging="1152"/>
      </w:pPr>
    </w:lvl>
    <w:lvl w:ilvl="6">
      <w:start w:val="1"/>
      <w:numFmt w:val="none"/>
      <w:suff w:val="nothing"/>
      <w:lvlText w:val=""/>
      <w:lvlJc w:val="left"/>
      <w:pPr>
        <w:tabs>
          <w:tab w:val="num" w:pos="0"/>
        </w:tabs>
        <w:ind w:left="1656" w:hanging="1296"/>
      </w:pPr>
    </w:lvl>
    <w:lvl w:ilvl="7">
      <w:start w:val="1"/>
      <w:numFmt w:val="none"/>
      <w:suff w:val="nothing"/>
      <w:lvlText w:val=""/>
      <w:lvlJc w:val="left"/>
      <w:pPr>
        <w:tabs>
          <w:tab w:val="num" w:pos="0"/>
        </w:tabs>
        <w:ind w:left="1800" w:hanging="1440"/>
      </w:pPr>
    </w:lvl>
    <w:lvl w:ilvl="8">
      <w:start w:val="1"/>
      <w:numFmt w:val="none"/>
      <w:suff w:val="nothing"/>
      <w:lvlText w:val=""/>
      <w:lvlJc w:val="left"/>
      <w:pPr>
        <w:tabs>
          <w:tab w:val="num" w:pos="0"/>
        </w:tabs>
        <w:ind w:left="1944" w:hanging="1584"/>
      </w:p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sz w:val="22"/>
        <w:szCs w:val="22"/>
      </w:rPr>
    </w:lvl>
  </w:abstractNum>
  <w:abstractNum w:abstractNumId="4">
    <w:nsid w:val="00000005"/>
    <w:multiLevelType w:val="singleLevel"/>
    <w:tmpl w:val="00000005"/>
    <w:name w:val="WW8Num5"/>
    <w:lvl w:ilvl="0">
      <w:numFmt w:val="bullet"/>
      <w:lvlText w:val="-"/>
      <w:lvlJc w:val="left"/>
      <w:pPr>
        <w:tabs>
          <w:tab w:val="num" w:pos="708"/>
        </w:tabs>
        <w:ind w:left="720" w:hanging="360"/>
      </w:pPr>
      <w:rPr>
        <w:rFonts w:ascii="Times New Roman" w:hAnsi="Times New Roman" w:cs="Times New Roman"/>
        <w:color w:val="000000"/>
        <w:sz w:val="22"/>
        <w:szCs w:val="22"/>
      </w:rPr>
    </w:lvl>
  </w:abstractNum>
  <w:abstractNum w:abstractNumId="5">
    <w:nsid w:val="00000006"/>
    <w:multiLevelType w:val="singleLevel"/>
    <w:tmpl w:val="00000006"/>
    <w:name w:val="WW8Num6"/>
    <w:lvl w:ilvl="0">
      <w:start w:val="6"/>
      <w:numFmt w:val="bullet"/>
      <w:lvlText w:val="-"/>
      <w:lvlJc w:val="left"/>
      <w:pPr>
        <w:tabs>
          <w:tab w:val="num" w:pos="786"/>
        </w:tabs>
        <w:ind w:left="786" w:hanging="360"/>
      </w:pPr>
      <w:rPr>
        <w:rFonts w:ascii="OpenSymbol" w:hAnsi="OpenSymbol" w:cs="Symbol"/>
        <w:lang w:eastAsia="en-US"/>
      </w:rPr>
    </w:lvl>
  </w:abstractNum>
  <w:abstractNum w:abstractNumId="6">
    <w:nsid w:val="00000007"/>
    <w:multiLevelType w:val="singleLevel"/>
    <w:tmpl w:val="00000007"/>
    <w:name w:val="WW8Num7"/>
    <w:lvl w:ilvl="0">
      <w:numFmt w:val="bullet"/>
      <w:lvlText w:val="-"/>
      <w:lvlJc w:val="left"/>
      <w:pPr>
        <w:tabs>
          <w:tab w:val="num" w:pos="720"/>
        </w:tabs>
        <w:ind w:left="720" w:hanging="360"/>
      </w:pPr>
      <w:rPr>
        <w:rFonts w:ascii="Times New Roman" w:hAnsi="Times New Roman" w:cs="Times New Roman"/>
        <w:sz w:val="22"/>
        <w:szCs w:val="22"/>
      </w:rPr>
    </w:lvl>
  </w:abstractNum>
  <w:abstractNum w:abstractNumId="7">
    <w:nsid w:val="00000008"/>
    <w:multiLevelType w:val="singleLevel"/>
    <w:tmpl w:val="00000008"/>
    <w:name w:val="WW8Num8"/>
    <w:lvl w:ilvl="0">
      <w:start w:val="1"/>
      <w:numFmt w:val="decimal"/>
      <w:lvlText w:val="%1)"/>
      <w:lvlJc w:val="left"/>
      <w:pPr>
        <w:tabs>
          <w:tab w:val="num" w:pos="0"/>
        </w:tabs>
        <w:ind w:left="720" w:hanging="360"/>
      </w:pPr>
      <w:rPr>
        <w:sz w:val="22"/>
        <w:szCs w:val="22"/>
      </w:rPr>
    </w:lvl>
  </w:abstractNum>
  <w:abstractNum w:abstractNumId="8">
    <w:nsid w:val="00000009"/>
    <w:multiLevelType w:val="singleLevel"/>
    <w:tmpl w:val="00000009"/>
    <w:name w:val="WW8Num9"/>
    <w:lvl w:ilvl="0">
      <w:start w:val="2"/>
      <w:numFmt w:val="lowerLetter"/>
      <w:lvlText w:val="%1)"/>
      <w:lvlJc w:val="left"/>
      <w:pPr>
        <w:tabs>
          <w:tab w:val="num" w:pos="708"/>
        </w:tabs>
        <w:ind w:left="720" w:hanging="360"/>
      </w:pPr>
      <w:rPr>
        <w:sz w:val="22"/>
        <w:szCs w:val="22"/>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E"/>
    <w:multiLevelType w:val="multilevel"/>
    <w:tmpl w:val="0000000E"/>
    <w:name w:val="WW8Num14"/>
    <w:lvl w:ilvl="0">
      <w:start w:val="1"/>
      <w:numFmt w:val="decimal"/>
      <w:suff w:val="nothing"/>
      <w:lvlText w:val="%1."/>
      <w:lvlJc w:val="left"/>
      <w:pPr>
        <w:tabs>
          <w:tab w:val="num" w:pos="1988"/>
        </w:tabs>
      </w:pPr>
    </w:lvl>
    <w:lvl w:ilvl="1">
      <w:start w:val="1"/>
      <w:numFmt w:val="decimal"/>
      <w:suff w:val="nothing"/>
      <w:lvlText w:val="%2)"/>
      <w:lvlJc w:val="left"/>
      <w:pPr>
        <w:tabs>
          <w:tab w:val="num" w:pos="1988"/>
        </w:tabs>
      </w:pPr>
    </w:lvl>
    <w:lvl w:ilvl="2">
      <w:start w:val="1"/>
      <w:numFmt w:val="bullet"/>
      <w:suff w:val="nothing"/>
      <w:lvlText w:val=""/>
      <w:lvlJc w:val="left"/>
      <w:pPr>
        <w:tabs>
          <w:tab w:val="num" w:pos="1988"/>
        </w:tabs>
      </w:pPr>
      <w:rPr>
        <w:rFonts w:ascii="Wingdings" w:hAnsi="Wingdings"/>
      </w:rPr>
    </w:lvl>
    <w:lvl w:ilvl="3">
      <w:start w:val="1"/>
      <w:numFmt w:val="bullet"/>
      <w:suff w:val="nothing"/>
      <w:lvlText w:val=""/>
      <w:lvlJc w:val="left"/>
      <w:pPr>
        <w:tabs>
          <w:tab w:val="num" w:pos="1988"/>
        </w:tabs>
      </w:pPr>
      <w:rPr>
        <w:rFonts w:ascii="Symbol" w:hAnsi="Symbol"/>
      </w:rPr>
    </w:lvl>
    <w:lvl w:ilvl="4">
      <w:start w:val="1"/>
      <w:numFmt w:val="bullet"/>
      <w:suff w:val="nothing"/>
      <w:lvlText w:val="o"/>
      <w:lvlJc w:val="left"/>
      <w:pPr>
        <w:tabs>
          <w:tab w:val="num" w:pos="1988"/>
        </w:tabs>
      </w:pPr>
      <w:rPr>
        <w:rFonts w:ascii="Courier New" w:hAnsi="Courier New"/>
      </w:rPr>
    </w:lvl>
    <w:lvl w:ilvl="5">
      <w:start w:val="1"/>
      <w:numFmt w:val="bullet"/>
      <w:suff w:val="nothing"/>
      <w:lvlText w:val=""/>
      <w:lvlJc w:val="left"/>
      <w:pPr>
        <w:tabs>
          <w:tab w:val="num" w:pos="1988"/>
        </w:tabs>
      </w:pPr>
      <w:rPr>
        <w:rFonts w:ascii="Wingdings" w:hAnsi="Wingdings"/>
      </w:rPr>
    </w:lvl>
    <w:lvl w:ilvl="6">
      <w:start w:val="1"/>
      <w:numFmt w:val="bullet"/>
      <w:suff w:val="nothing"/>
      <w:lvlText w:val=""/>
      <w:lvlJc w:val="left"/>
      <w:pPr>
        <w:tabs>
          <w:tab w:val="num" w:pos="1988"/>
        </w:tabs>
      </w:pPr>
      <w:rPr>
        <w:rFonts w:ascii="Symbol" w:hAnsi="Symbol"/>
      </w:rPr>
    </w:lvl>
    <w:lvl w:ilvl="7">
      <w:start w:val="1"/>
      <w:numFmt w:val="bullet"/>
      <w:suff w:val="nothing"/>
      <w:lvlText w:val="o"/>
      <w:lvlJc w:val="left"/>
      <w:pPr>
        <w:tabs>
          <w:tab w:val="num" w:pos="1988"/>
        </w:tabs>
      </w:pPr>
      <w:rPr>
        <w:rFonts w:ascii="Courier New" w:hAnsi="Courier New"/>
      </w:rPr>
    </w:lvl>
    <w:lvl w:ilvl="8">
      <w:start w:val="1"/>
      <w:numFmt w:val="bullet"/>
      <w:suff w:val="nothing"/>
      <w:lvlText w:val=""/>
      <w:lvlJc w:val="left"/>
      <w:pPr>
        <w:tabs>
          <w:tab w:val="num" w:pos="1988"/>
        </w:tabs>
      </w:pPr>
      <w:rPr>
        <w:rFonts w:ascii="Wingdings" w:hAnsi="Wingdings"/>
      </w:rPr>
    </w:lvl>
  </w:abstractNum>
  <w:abstractNum w:abstractNumId="12">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07707590"/>
    <w:multiLevelType w:val="hybridMultilevel"/>
    <w:tmpl w:val="C81A0974"/>
    <w:lvl w:ilvl="0" w:tplc="CFE40F72">
      <w:start w:val="3"/>
      <w:numFmt w:val="bullet"/>
      <w:lvlText w:val="-"/>
      <w:lvlJc w:val="left"/>
      <w:pPr>
        <w:ind w:left="720" w:hanging="360"/>
      </w:pPr>
      <w:rPr>
        <w:rFonts w:ascii="Arial" w:eastAsia="Calibr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0B3C3D53"/>
    <w:multiLevelType w:val="hybridMultilevel"/>
    <w:tmpl w:val="B8B452D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0CCC0DF5"/>
    <w:multiLevelType w:val="hybridMultilevel"/>
    <w:tmpl w:val="4FAAAFE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198A0695"/>
    <w:multiLevelType w:val="hybridMultilevel"/>
    <w:tmpl w:val="89C82A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2E44180"/>
    <w:multiLevelType w:val="multilevel"/>
    <w:tmpl w:val="DFC88CEC"/>
    <w:name w:val="NumPar"/>
    <w:lvl w:ilvl="0">
      <w:start w:val="1"/>
      <w:numFmt w:val="decimal"/>
      <w:lvlRestart w:val="0"/>
      <w:pStyle w:val="Tiret0"/>
      <w:lvlText w:val="%1."/>
      <w:lvlJc w:val="left"/>
      <w:pPr>
        <w:tabs>
          <w:tab w:val="num" w:pos="850"/>
        </w:tabs>
        <w:ind w:left="850" w:hanging="850"/>
      </w:pPr>
    </w:lvl>
    <w:lvl w:ilvl="1">
      <w:start w:val="1"/>
      <w:numFmt w:val="decimal"/>
      <w:pStyle w:val="Tiret1"/>
      <w:lvlText w:val="%1.%2."/>
      <w:lvlJc w:val="left"/>
      <w:pPr>
        <w:tabs>
          <w:tab w:val="num" w:pos="850"/>
        </w:tabs>
        <w:ind w:left="850" w:hanging="850"/>
      </w:pPr>
    </w:lvl>
    <w:lvl w:ilvl="2">
      <w:start w:val="1"/>
      <w:numFmt w:val="decimal"/>
      <w:pStyle w:val="NumPar1"/>
      <w:lvlText w:val="%1.%2.%3."/>
      <w:lvlJc w:val="left"/>
      <w:pPr>
        <w:tabs>
          <w:tab w:val="num" w:pos="850"/>
        </w:tabs>
        <w:ind w:left="850" w:hanging="850"/>
      </w:pPr>
    </w:lvl>
    <w:lvl w:ilvl="3">
      <w:start w:val="1"/>
      <w:numFmt w:val="decimal"/>
      <w:pStyle w:val="NumPar2"/>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80E68FF"/>
    <w:multiLevelType w:val="hybridMultilevel"/>
    <w:tmpl w:val="4F12EAE8"/>
    <w:lvl w:ilvl="0" w:tplc="00000004">
      <w:start w:val="1"/>
      <w:numFmt w:val="bullet"/>
      <w:lvlText w:val=""/>
      <w:lvlJc w:val="left"/>
      <w:pPr>
        <w:ind w:left="2160" w:hanging="360"/>
      </w:pPr>
      <w:rPr>
        <w:rFonts w:ascii="Symbol" w:hAnsi="Symbol" w:cs="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22">
    <w:nsid w:val="28190062"/>
    <w:multiLevelType w:val="hybridMultilevel"/>
    <w:tmpl w:val="F6A01A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34AA15D9"/>
    <w:multiLevelType w:val="hybridMultilevel"/>
    <w:tmpl w:val="F58212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2713452"/>
    <w:multiLevelType w:val="singleLevel"/>
    <w:tmpl w:val="3B8CC7EA"/>
    <w:name w:val="Tiret 1"/>
    <w:lvl w:ilvl="0">
      <w:start w:val="1"/>
      <w:numFmt w:val="bullet"/>
      <w:lvlRestart w:val="0"/>
      <w:pStyle w:val="NormalLeft"/>
      <w:lvlText w:val="–"/>
      <w:lvlJc w:val="left"/>
      <w:pPr>
        <w:tabs>
          <w:tab w:val="num" w:pos="1417"/>
        </w:tabs>
        <w:ind w:left="1417" w:hanging="567"/>
      </w:pPr>
    </w:lvl>
  </w:abstractNum>
  <w:abstractNum w:abstractNumId="28">
    <w:nsid w:val="44A36356"/>
    <w:multiLevelType w:val="hybridMultilevel"/>
    <w:tmpl w:val="65DE736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66F57CE"/>
    <w:multiLevelType w:val="hybridMultilevel"/>
    <w:tmpl w:val="AA62FDEC"/>
    <w:lvl w:ilvl="0" w:tplc="0410001B">
      <w:start w:val="1"/>
      <w:numFmt w:val="lowerRoman"/>
      <w:lvlText w:val="%1."/>
      <w:lvlJc w:val="right"/>
      <w:pPr>
        <w:ind w:left="1210" w:hanging="360"/>
      </w:pPr>
    </w:lvl>
    <w:lvl w:ilvl="1" w:tplc="04100019" w:tentative="1">
      <w:start w:val="1"/>
      <w:numFmt w:val="lowerLetter"/>
      <w:lvlText w:val="%2."/>
      <w:lvlJc w:val="left"/>
      <w:pPr>
        <w:ind w:left="1930" w:hanging="360"/>
      </w:pPr>
    </w:lvl>
    <w:lvl w:ilvl="2" w:tplc="0410001B" w:tentative="1">
      <w:start w:val="1"/>
      <w:numFmt w:val="lowerRoman"/>
      <w:lvlText w:val="%3."/>
      <w:lvlJc w:val="right"/>
      <w:pPr>
        <w:ind w:left="2650" w:hanging="180"/>
      </w:pPr>
    </w:lvl>
    <w:lvl w:ilvl="3" w:tplc="0410000F" w:tentative="1">
      <w:start w:val="1"/>
      <w:numFmt w:val="decimal"/>
      <w:lvlText w:val="%4."/>
      <w:lvlJc w:val="left"/>
      <w:pPr>
        <w:ind w:left="3370" w:hanging="360"/>
      </w:pPr>
    </w:lvl>
    <w:lvl w:ilvl="4" w:tplc="04100019" w:tentative="1">
      <w:start w:val="1"/>
      <w:numFmt w:val="lowerLetter"/>
      <w:lvlText w:val="%5."/>
      <w:lvlJc w:val="left"/>
      <w:pPr>
        <w:ind w:left="4090" w:hanging="360"/>
      </w:pPr>
    </w:lvl>
    <w:lvl w:ilvl="5" w:tplc="0410001B" w:tentative="1">
      <w:start w:val="1"/>
      <w:numFmt w:val="lowerRoman"/>
      <w:lvlText w:val="%6."/>
      <w:lvlJc w:val="right"/>
      <w:pPr>
        <w:ind w:left="4810" w:hanging="180"/>
      </w:pPr>
    </w:lvl>
    <w:lvl w:ilvl="6" w:tplc="0410000F" w:tentative="1">
      <w:start w:val="1"/>
      <w:numFmt w:val="decimal"/>
      <w:lvlText w:val="%7."/>
      <w:lvlJc w:val="left"/>
      <w:pPr>
        <w:ind w:left="5530" w:hanging="360"/>
      </w:pPr>
    </w:lvl>
    <w:lvl w:ilvl="7" w:tplc="04100019" w:tentative="1">
      <w:start w:val="1"/>
      <w:numFmt w:val="lowerLetter"/>
      <w:lvlText w:val="%8."/>
      <w:lvlJc w:val="left"/>
      <w:pPr>
        <w:ind w:left="6250" w:hanging="360"/>
      </w:pPr>
    </w:lvl>
    <w:lvl w:ilvl="8" w:tplc="0410001B" w:tentative="1">
      <w:start w:val="1"/>
      <w:numFmt w:val="lowerRoman"/>
      <w:lvlText w:val="%9."/>
      <w:lvlJc w:val="right"/>
      <w:pPr>
        <w:ind w:left="6970" w:hanging="180"/>
      </w:pPr>
    </w:lvl>
  </w:abstractNum>
  <w:abstractNum w:abstractNumId="30">
    <w:nsid w:val="4E683FBE"/>
    <w:multiLevelType w:val="hybridMultilevel"/>
    <w:tmpl w:val="FFC61830"/>
    <w:lvl w:ilvl="0" w:tplc="82AC804A">
      <w:start w:val="2"/>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5AC44D0C"/>
    <w:multiLevelType w:val="hybridMultilevel"/>
    <w:tmpl w:val="F322E23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CA31A15"/>
    <w:multiLevelType w:val="singleLevel"/>
    <w:tmpl w:val="2B5E3464"/>
    <w:name w:val="Tiret 0"/>
    <w:lvl w:ilvl="0">
      <w:start w:val="1"/>
      <w:numFmt w:val="bullet"/>
      <w:lvlRestart w:val="0"/>
      <w:pStyle w:val="Text1"/>
      <w:lvlText w:val="–"/>
      <w:lvlJc w:val="left"/>
      <w:pPr>
        <w:tabs>
          <w:tab w:val="num" w:pos="850"/>
        </w:tabs>
        <w:ind w:left="850" w:hanging="850"/>
      </w:pPr>
      <w:rPr>
        <w:color w:val="000000"/>
      </w:rPr>
    </w:lvl>
  </w:abstractNum>
  <w:abstractNum w:abstractNumId="33">
    <w:nsid w:val="64C7733D"/>
    <w:multiLevelType w:val="hybridMultilevel"/>
    <w:tmpl w:val="8BB63D4A"/>
    <w:lvl w:ilvl="0" w:tplc="00000003">
      <w:start w:val="1"/>
      <w:numFmt w:val="bullet"/>
      <w:lvlText w:val=""/>
      <w:lvlJc w:val="left"/>
      <w:pPr>
        <w:ind w:left="786" w:hanging="360"/>
      </w:pPr>
      <w:rPr>
        <w:rFonts w:ascii="Symbol" w:hAnsi="Symbol" w:cs="Symbol"/>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4">
    <w:nsid w:val="7278287B"/>
    <w:multiLevelType w:val="hybridMultilevel"/>
    <w:tmpl w:val="46301930"/>
    <w:lvl w:ilvl="0" w:tplc="04100005">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7375257"/>
    <w:multiLevelType w:val="hybridMultilevel"/>
    <w:tmpl w:val="43DCA7EC"/>
    <w:lvl w:ilvl="0" w:tplc="14542AF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22"/>
  </w:num>
  <w:num w:numId="12">
    <w:abstractNumId w:val="33"/>
  </w:num>
  <w:num w:numId="13">
    <w:abstractNumId w:val="34"/>
  </w:num>
  <w:num w:numId="14">
    <w:abstractNumId w:val="21"/>
  </w:num>
  <w:num w:numId="15">
    <w:abstractNumId w:val="32"/>
  </w:num>
  <w:num w:numId="16">
    <w:abstractNumId w:val="20"/>
  </w:num>
  <w:num w:numId="17">
    <w:abstractNumId w:val="27"/>
  </w:num>
  <w:num w:numId="18">
    <w:abstractNumId w:val="23"/>
  </w:num>
  <w:num w:numId="19">
    <w:abstractNumId w:val="13"/>
  </w:num>
  <w:num w:numId="20">
    <w:abstractNumId w:val="25"/>
  </w:num>
  <w:num w:numId="21">
    <w:abstractNumId w:val="35"/>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36"/>
  </w:num>
  <w:num w:numId="25">
    <w:abstractNumId w:val="12"/>
  </w:num>
  <w:num w:numId="26">
    <w:abstractNumId w:val="26"/>
  </w:num>
  <w:num w:numId="27">
    <w:abstractNumId w:val="17"/>
  </w:num>
  <w:num w:numId="28">
    <w:abstractNumId w:val="19"/>
  </w:num>
  <w:num w:numId="29">
    <w:abstractNumId w:val="24"/>
  </w:num>
  <w:num w:numId="30">
    <w:abstractNumId w:val="30"/>
  </w:num>
  <w:num w:numId="31">
    <w:abstractNumId w:val="29"/>
  </w:num>
  <w:num w:numId="32">
    <w:abstractNumId w:val="28"/>
  </w:num>
  <w:num w:numId="33">
    <w:abstractNumId w:val="31"/>
  </w:num>
  <w:num w:numId="34">
    <w:abstractNumId w:val="18"/>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4"/>
  </w:num>
  <w:num w:numId="38">
    <w:abstractNumId w:val="4"/>
    <w:lvlOverride w:ilvl="0">
      <w:startOverride w:val="1"/>
    </w:lvlOverride>
  </w:num>
  <w:num w:numId="39">
    <w:abstractNumId w:val="3"/>
  </w:num>
  <w:num w:numId="40">
    <w:abstractNumId w:val="11"/>
  </w:num>
  <w:num w:numId="41">
    <w:abstractNumId w:val="16"/>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 w:numId="4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10242"/>
    <o:shapelayout v:ext="edit">
      <o:idmap v:ext="edit" data="4"/>
    </o:shapelayout>
  </w:hdrShapeDefaults>
  <w:footnotePr>
    <w:footnote w:id="0"/>
    <w:footnote w:id="1"/>
  </w:footnotePr>
  <w:endnotePr>
    <w:endnote w:id="0"/>
    <w:endnote w:id="1"/>
  </w:endnotePr>
  <w:compat/>
  <w:rsids>
    <w:rsidRoot w:val="007C7F1E"/>
    <w:rsid w:val="00074F1A"/>
    <w:rsid w:val="0027673B"/>
    <w:rsid w:val="00327AA3"/>
    <w:rsid w:val="0034623E"/>
    <w:rsid w:val="00387891"/>
    <w:rsid w:val="003C5AAF"/>
    <w:rsid w:val="003E03A1"/>
    <w:rsid w:val="003E56E4"/>
    <w:rsid w:val="00401616"/>
    <w:rsid w:val="004811C4"/>
    <w:rsid w:val="00492D59"/>
    <w:rsid w:val="004C59A0"/>
    <w:rsid w:val="005F1164"/>
    <w:rsid w:val="006F4758"/>
    <w:rsid w:val="0073689A"/>
    <w:rsid w:val="007A6965"/>
    <w:rsid w:val="007C0711"/>
    <w:rsid w:val="007C7F1E"/>
    <w:rsid w:val="008B6278"/>
    <w:rsid w:val="008F5CDE"/>
    <w:rsid w:val="009B77B5"/>
    <w:rsid w:val="009C2B0E"/>
    <w:rsid w:val="00A17BE4"/>
    <w:rsid w:val="00A64D66"/>
    <w:rsid w:val="00AC2557"/>
    <w:rsid w:val="00B563A5"/>
    <w:rsid w:val="00C17613"/>
    <w:rsid w:val="00C6660A"/>
    <w:rsid w:val="00D550F8"/>
    <w:rsid w:val="00DE7CB4"/>
    <w:rsid w:val="00E46541"/>
    <w:rsid w:val="00E96369"/>
    <w:rsid w:val="00EB7835"/>
    <w:rsid w:val="00F21FA2"/>
    <w:rsid w:val="00F455DA"/>
    <w:rsid w:val="00F74A7B"/>
    <w:rsid w:val="00FA61C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C7F1E"/>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uiPriority w:val="9"/>
    <w:qFormat/>
    <w:rsid w:val="007C7F1E"/>
    <w:pPr>
      <w:keepNext/>
      <w:tabs>
        <w:tab w:val="num" w:pos="0"/>
      </w:tabs>
      <w:spacing w:before="240" w:after="60"/>
      <w:ind w:left="432" w:hanging="432"/>
      <w:outlineLvl w:val="0"/>
    </w:pPr>
    <w:rPr>
      <w:rFonts w:ascii="Cambria" w:hAnsi="Cambria"/>
      <w:b/>
      <w:bCs/>
      <w:kern w:val="1"/>
      <w:sz w:val="32"/>
      <w:szCs w:val="32"/>
    </w:rPr>
  </w:style>
  <w:style w:type="paragraph" w:styleId="Titolo2">
    <w:name w:val="heading 2"/>
    <w:basedOn w:val="Normale"/>
    <w:next w:val="Normale"/>
    <w:link w:val="Titolo2Carattere"/>
    <w:uiPriority w:val="9"/>
    <w:qFormat/>
    <w:rsid w:val="007C7F1E"/>
    <w:pPr>
      <w:keepNext/>
      <w:tabs>
        <w:tab w:val="num" w:pos="0"/>
      </w:tabs>
      <w:ind w:left="567" w:right="851" w:hanging="567"/>
      <w:jc w:val="both"/>
      <w:outlineLvl w:val="1"/>
    </w:pPr>
    <w:rPr>
      <w:b/>
      <w:bCs/>
    </w:rPr>
  </w:style>
  <w:style w:type="paragraph" w:styleId="Titolo3">
    <w:name w:val="heading 3"/>
    <w:basedOn w:val="Normale"/>
    <w:next w:val="Normale"/>
    <w:link w:val="Titolo3Carattere"/>
    <w:uiPriority w:val="9"/>
    <w:qFormat/>
    <w:rsid w:val="007C7F1E"/>
    <w:pPr>
      <w:keepNext/>
      <w:tabs>
        <w:tab w:val="num" w:pos="0"/>
      </w:tabs>
      <w:ind w:left="720" w:hanging="720"/>
      <w:jc w:val="both"/>
      <w:outlineLvl w:val="2"/>
    </w:pPr>
    <w:rPr>
      <w:b/>
      <w:bCs/>
      <w:u w:val="single"/>
    </w:rPr>
  </w:style>
  <w:style w:type="paragraph" w:styleId="Titolo4">
    <w:name w:val="heading 4"/>
    <w:basedOn w:val="Normale"/>
    <w:next w:val="Normale"/>
    <w:link w:val="Titolo4Carattere"/>
    <w:uiPriority w:val="9"/>
    <w:qFormat/>
    <w:rsid w:val="007C7F1E"/>
    <w:pPr>
      <w:keepNext/>
      <w:tabs>
        <w:tab w:val="num" w:pos="0"/>
      </w:tabs>
      <w:ind w:firstLine="4860"/>
      <w:outlineLvl w:val="3"/>
    </w:pPr>
    <w:rPr>
      <w:b/>
      <w:bCs/>
    </w:rPr>
  </w:style>
  <w:style w:type="paragraph" w:styleId="Titolo5">
    <w:name w:val="heading 5"/>
    <w:basedOn w:val="Normale"/>
    <w:next w:val="Normale"/>
    <w:link w:val="Titolo5Carattere"/>
    <w:qFormat/>
    <w:rsid w:val="007C7F1E"/>
    <w:pPr>
      <w:keepNext/>
      <w:tabs>
        <w:tab w:val="num" w:pos="0"/>
      </w:tabs>
      <w:ind w:firstLine="3960"/>
      <w:outlineLvl w:val="4"/>
    </w:pPr>
    <w:rPr>
      <w:b/>
      <w:bCs/>
    </w:rPr>
  </w:style>
  <w:style w:type="paragraph" w:styleId="Titolo6">
    <w:name w:val="heading 6"/>
    <w:basedOn w:val="Normale"/>
    <w:next w:val="Normale"/>
    <w:link w:val="Titolo6Carattere"/>
    <w:qFormat/>
    <w:rsid w:val="007C7F1E"/>
    <w:pPr>
      <w:tabs>
        <w:tab w:val="num" w:pos="0"/>
      </w:tabs>
      <w:spacing w:before="240" w:after="60"/>
      <w:ind w:left="1152" w:hanging="1152"/>
      <w:outlineLvl w:val="5"/>
    </w:pPr>
    <w:rPr>
      <w:rFonts w:ascii="Calibri" w:hAnsi="Calibri"/>
      <w:b/>
      <w:bCs/>
      <w:sz w:val="22"/>
      <w:szCs w:val="22"/>
    </w:rPr>
  </w:style>
  <w:style w:type="paragraph" w:styleId="Titolo7">
    <w:name w:val="heading 7"/>
    <w:basedOn w:val="Normale"/>
    <w:next w:val="Normale"/>
    <w:link w:val="Titolo7Carattere"/>
    <w:qFormat/>
    <w:rsid w:val="007C7F1E"/>
    <w:pPr>
      <w:tabs>
        <w:tab w:val="num" w:pos="0"/>
      </w:tabs>
      <w:spacing w:before="240" w:after="60"/>
      <w:ind w:left="1296" w:hanging="1296"/>
      <w:outlineLvl w:val="6"/>
    </w:pPr>
  </w:style>
  <w:style w:type="paragraph" w:styleId="Titolo8">
    <w:name w:val="heading 8"/>
    <w:basedOn w:val="Normale"/>
    <w:next w:val="Normale"/>
    <w:link w:val="Titolo8Carattere"/>
    <w:qFormat/>
    <w:rsid w:val="007C7F1E"/>
    <w:pPr>
      <w:tabs>
        <w:tab w:val="num" w:pos="0"/>
      </w:tabs>
      <w:spacing w:before="240" w:after="60"/>
      <w:ind w:left="1440" w:hanging="1440"/>
      <w:outlineLvl w:val="7"/>
    </w:pPr>
    <w:rPr>
      <w:i/>
      <w:iCs/>
    </w:rPr>
  </w:style>
  <w:style w:type="paragraph" w:styleId="Titolo9">
    <w:name w:val="heading 9"/>
    <w:basedOn w:val="Normale"/>
    <w:next w:val="Normale"/>
    <w:link w:val="Titolo9Carattere"/>
    <w:qFormat/>
    <w:rsid w:val="007C7F1E"/>
    <w:pPr>
      <w:tabs>
        <w:tab w:val="num" w:pos="0"/>
      </w:tabs>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C7F1E"/>
    <w:rPr>
      <w:rFonts w:ascii="Cambria" w:eastAsia="Times New Roman" w:hAnsi="Cambria" w:cs="Times New Roman"/>
      <w:b/>
      <w:bCs/>
      <w:kern w:val="1"/>
      <w:sz w:val="32"/>
      <w:szCs w:val="32"/>
      <w:lang w:eastAsia="zh-CN"/>
    </w:rPr>
  </w:style>
  <w:style w:type="character" w:customStyle="1" w:styleId="Titolo2Carattere">
    <w:name w:val="Titolo 2 Carattere"/>
    <w:basedOn w:val="Carpredefinitoparagrafo"/>
    <w:link w:val="Titolo2"/>
    <w:uiPriority w:val="9"/>
    <w:rsid w:val="007C7F1E"/>
    <w:rPr>
      <w:rFonts w:ascii="Times New Roman" w:eastAsia="Times New Roman" w:hAnsi="Times New Roman" w:cs="Times New Roman"/>
      <w:b/>
      <w:bCs/>
      <w:sz w:val="24"/>
      <w:szCs w:val="24"/>
      <w:lang w:eastAsia="zh-CN"/>
    </w:rPr>
  </w:style>
  <w:style w:type="character" w:customStyle="1" w:styleId="Titolo3Carattere">
    <w:name w:val="Titolo 3 Carattere"/>
    <w:basedOn w:val="Carpredefinitoparagrafo"/>
    <w:link w:val="Titolo3"/>
    <w:uiPriority w:val="9"/>
    <w:rsid w:val="007C7F1E"/>
    <w:rPr>
      <w:rFonts w:ascii="Times New Roman" w:eastAsia="Times New Roman" w:hAnsi="Times New Roman" w:cs="Times New Roman"/>
      <w:b/>
      <w:bCs/>
      <w:sz w:val="24"/>
      <w:szCs w:val="24"/>
      <w:u w:val="single"/>
      <w:lang w:eastAsia="zh-CN"/>
    </w:rPr>
  </w:style>
  <w:style w:type="character" w:customStyle="1" w:styleId="Titolo4Carattere">
    <w:name w:val="Titolo 4 Carattere"/>
    <w:basedOn w:val="Carpredefinitoparagrafo"/>
    <w:link w:val="Titolo4"/>
    <w:uiPriority w:val="9"/>
    <w:rsid w:val="007C7F1E"/>
    <w:rPr>
      <w:rFonts w:ascii="Times New Roman" w:eastAsia="Times New Roman" w:hAnsi="Times New Roman" w:cs="Times New Roman"/>
      <w:b/>
      <w:bCs/>
      <w:sz w:val="24"/>
      <w:szCs w:val="24"/>
      <w:lang w:eastAsia="zh-CN"/>
    </w:rPr>
  </w:style>
  <w:style w:type="character" w:customStyle="1" w:styleId="Titolo5Carattere">
    <w:name w:val="Titolo 5 Carattere"/>
    <w:basedOn w:val="Carpredefinitoparagrafo"/>
    <w:link w:val="Titolo5"/>
    <w:rsid w:val="007C7F1E"/>
    <w:rPr>
      <w:rFonts w:ascii="Times New Roman" w:eastAsia="Times New Roman" w:hAnsi="Times New Roman" w:cs="Times New Roman"/>
      <w:b/>
      <w:bCs/>
      <w:sz w:val="24"/>
      <w:szCs w:val="24"/>
      <w:lang w:eastAsia="zh-CN"/>
    </w:rPr>
  </w:style>
  <w:style w:type="character" w:customStyle="1" w:styleId="Titolo6Carattere">
    <w:name w:val="Titolo 6 Carattere"/>
    <w:basedOn w:val="Carpredefinitoparagrafo"/>
    <w:link w:val="Titolo6"/>
    <w:rsid w:val="007C7F1E"/>
    <w:rPr>
      <w:rFonts w:ascii="Calibri" w:eastAsia="Times New Roman" w:hAnsi="Calibri" w:cs="Times New Roman"/>
      <w:b/>
      <w:bCs/>
      <w:lang w:eastAsia="zh-CN"/>
    </w:rPr>
  </w:style>
  <w:style w:type="character" w:customStyle="1" w:styleId="Titolo7Carattere">
    <w:name w:val="Titolo 7 Carattere"/>
    <w:basedOn w:val="Carpredefinitoparagrafo"/>
    <w:link w:val="Titolo7"/>
    <w:rsid w:val="007C7F1E"/>
    <w:rPr>
      <w:rFonts w:ascii="Times New Roman" w:eastAsia="Times New Roman" w:hAnsi="Times New Roman" w:cs="Times New Roman"/>
      <w:sz w:val="24"/>
      <w:szCs w:val="24"/>
      <w:lang w:eastAsia="zh-CN"/>
    </w:rPr>
  </w:style>
  <w:style w:type="character" w:customStyle="1" w:styleId="Titolo8Carattere">
    <w:name w:val="Titolo 8 Carattere"/>
    <w:basedOn w:val="Carpredefinitoparagrafo"/>
    <w:link w:val="Titolo8"/>
    <w:rsid w:val="007C7F1E"/>
    <w:rPr>
      <w:rFonts w:ascii="Times New Roman" w:eastAsia="Times New Roman" w:hAnsi="Times New Roman" w:cs="Times New Roman"/>
      <w:i/>
      <w:iCs/>
      <w:sz w:val="24"/>
      <w:szCs w:val="24"/>
      <w:lang w:eastAsia="zh-CN"/>
    </w:rPr>
  </w:style>
  <w:style w:type="character" w:customStyle="1" w:styleId="Titolo9Carattere">
    <w:name w:val="Titolo 9 Carattere"/>
    <w:basedOn w:val="Carpredefinitoparagrafo"/>
    <w:link w:val="Titolo9"/>
    <w:rsid w:val="007C7F1E"/>
    <w:rPr>
      <w:rFonts w:ascii="Arial" w:eastAsia="Times New Roman" w:hAnsi="Arial" w:cs="Arial"/>
      <w:lang w:eastAsia="zh-CN"/>
    </w:rPr>
  </w:style>
  <w:style w:type="character" w:customStyle="1" w:styleId="WW8Num1z0">
    <w:name w:val="WW8Num1z0"/>
    <w:rsid w:val="007C7F1E"/>
  </w:style>
  <w:style w:type="character" w:customStyle="1" w:styleId="WW8Num1z1">
    <w:name w:val="WW8Num1z1"/>
    <w:rsid w:val="007C7F1E"/>
  </w:style>
  <w:style w:type="character" w:customStyle="1" w:styleId="WW8Num1z2">
    <w:name w:val="WW8Num1z2"/>
    <w:rsid w:val="007C7F1E"/>
  </w:style>
  <w:style w:type="character" w:customStyle="1" w:styleId="WW8Num1z3">
    <w:name w:val="WW8Num1z3"/>
    <w:rsid w:val="007C7F1E"/>
  </w:style>
  <w:style w:type="character" w:customStyle="1" w:styleId="WW8Num1z4">
    <w:name w:val="WW8Num1z4"/>
    <w:rsid w:val="007C7F1E"/>
  </w:style>
  <w:style w:type="character" w:customStyle="1" w:styleId="WW8Num1z5">
    <w:name w:val="WW8Num1z5"/>
    <w:rsid w:val="007C7F1E"/>
  </w:style>
  <w:style w:type="character" w:customStyle="1" w:styleId="WW8Num1z6">
    <w:name w:val="WW8Num1z6"/>
    <w:rsid w:val="007C7F1E"/>
  </w:style>
  <w:style w:type="character" w:customStyle="1" w:styleId="WW8Num1z7">
    <w:name w:val="WW8Num1z7"/>
    <w:rsid w:val="007C7F1E"/>
  </w:style>
  <w:style w:type="character" w:customStyle="1" w:styleId="WW8Num1z8">
    <w:name w:val="WW8Num1z8"/>
    <w:rsid w:val="007C7F1E"/>
  </w:style>
  <w:style w:type="character" w:customStyle="1" w:styleId="WW8Num2z0">
    <w:name w:val="WW8Num2z0"/>
    <w:rsid w:val="007C7F1E"/>
  </w:style>
  <w:style w:type="character" w:customStyle="1" w:styleId="WW8Num2z1">
    <w:name w:val="WW8Num2z1"/>
    <w:rsid w:val="007C7F1E"/>
  </w:style>
  <w:style w:type="character" w:customStyle="1" w:styleId="WW8Num2z2">
    <w:name w:val="WW8Num2z2"/>
    <w:rsid w:val="007C7F1E"/>
  </w:style>
  <w:style w:type="character" w:customStyle="1" w:styleId="WW8Num2z3">
    <w:name w:val="WW8Num2z3"/>
    <w:rsid w:val="007C7F1E"/>
  </w:style>
  <w:style w:type="character" w:customStyle="1" w:styleId="WW8Num2z4">
    <w:name w:val="WW8Num2z4"/>
    <w:rsid w:val="007C7F1E"/>
  </w:style>
  <w:style w:type="character" w:customStyle="1" w:styleId="WW8Num2z5">
    <w:name w:val="WW8Num2z5"/>
    <w:rsid w:val="007C7F1E"/>
  </w:style>
  <w:style w:type="character" w:customStyle="1" w:styleId="WW8Num2z6">
    <w:name w:val="WW8Num2z6"/>
    <w:rsid w:val="007C7F1E"/>
  </w:style>
  <w:style w:type="character" w:customStyle="1" w:styleId="WW8Num2z7">
    <w:name w:val="WW8Num2z7"/>
    <w:rsid w:val="007C7F1E"/>
  </w:style>
  <w:style w:type="character" w:customStyle="1" w:styleId="WW8Num2z8">
    <w:name w:val="WW8Num2z8"/>
    <w:rsid w:val="007C7F1E"/>
  </w:style>
  <w:style w:type="character" w:customStyle="1" w:styleId="WW8Num3z0">
    <w:name w:val="WW8Num3z0"/>
    <w:rsid w:val="007C7F1E"/>
    <w:rPr>
      <w:sz w:val="22"/>
      <w:szCs w:val="22"/>
    </w:rPr>
  </w:style>
  <w:style w:type="character" w:customStyle="1" w:styleId="WW8Num3z1">
    <w:name w:val="WW8Num3z1"/>
    <w:rsid w:val="007C7F1E"/>
  </w:style>
  <w:style w:type="character" w:customStyle="1" w:styleId="WW8Num3z2">
    <w:name w:val="WW8Num3z2"/>
    <w:rsid w:val="007C7F1E"/>
  </w:style>
  <w:style w:type="character" w:customStyle="1" w:styleId="WW8Num3z3">
    <w:name w:val="WW8Num3z3"/>
    <w:rsid w:val="007C7F1E"/>
  </w:style>
  <w:style w:type="character" w:customStyle="1" w:styleId="WW8Num3z4">
    <w:name w:val="WW8Num3z4"/>
    <w:rsid w:val="007C7F1E"/>
  </w:style>
  <w:style w:type="character" w:customStyle="1" w:styleId="WW8Num3z5">
    <w:name w:val="WW8Num3z5"/>
    <w:rsid w:val="007C7F1E"/>
  </w:style>
  <w:style w:type="character" w:customStyle="1" w:styleId="WW8Num3z6">
    <w:name w:val="WW8Num3z6"/>
    <w:rsid w:val="007C7F1E"/>
  </w:style>
  <w:style w:type="character" w:customStyle="1" w:styleId="WW8Num3z7">
    <w:name w:val="WW8Num3z7"/>
    <w:rsid w:val="007C7F1E"/>
  </w:style>
  <w:style w:type="character" w:customStyle="1" w:styleId="WW8Num3z8">
    <w:name w:val="WW8Num3z8"/>
    <w:rsid w:val="007C7F1E"/>
  </w:style>
  <w:style w:type="character" w:customStyle="1" w:styleId="WW8Num4z0">
    <w:name w:val="WW8Num4z0"/>
    <w:rsid w:val="007C7F1E"/>
    <w:rPr>
      <w:sz w:val="22"/>
      <w:szCs w:val="22"/>
    </w:rPr>
  </w:style>
  <w:style w:type="character" w:customStyle="1" w:styleId="WW8Num5z0">
    <w:name w:val="WW8Num5z0"/>
    <w:rsid w:val="007C7F1E"/>
    <w:rPr>
      <w:rFonts w:ascii="Times New Roman" w:hAnsi="Times New Roman" w:cs="Times New Roman"/>
      <w:color w:val="000000"/>
      <w:sz w:val="22"/>
      <w:szCs w:val="22"/>
    </w:rPr>
  </w:style>
  <w:style w:type="character" w:customStyle="1" w:styleId="WW8Num6z0">
    <w:name w:val="WW8Num6z0"/>
    <w:rsid w:val="007C7F1E"/>
    <w:rPr>
      <w:rFonts w:ascii="OpenSymbol" w:hAnsi="OpenSymbol" w:cs="Symbol"/>
      <w:lang w:eastAsia="en-US"/>
    </w:rPr>
  </w:style>
  <w:style w:type="character" w:customStyle="1" w:styleId="WW8Num7z0">
    <w:name w:val="WW8Num7z0"/>
    <w:rsid w:val="007C7F1E"/>
    <w:rPr>
      <w:rFonts w:ascii="Times New Roman" w:hAnsi="Times New Roman" w:cs="Times New Roman"/>
      <w:sz w:val="22"/>
      <w:szCs w:val="22"/>
    </w:rPr>
  </w:style>
  <w:style w:type="character" w:customStyle="1" w:styleId="WW8Num8z0">
    <w:name w:val="WW8Num8z0"/>
    <w:rsid w:val="007C7F1E"/>
    <w:rPr>
      <w:sz w:val="22"/>
      <w:szCs w:val="22"/>
    </w:rPr>
  </w:style>
  <w:style w:type="character" w:customStyle="1" w:styleId="WW8Num9z0">
    <w:name w:val="WW8Num9z0"/>
    <w:rsid w:val="007C7F1E"/>
    <w:rPr>
      <w:sz w:val="22"/>
      <w:szCs w:val="22"/>
    </w:rPr>
  </w:style>
  <w:style w:type="character" w:customStyle="1" w:styleId="WW8Num10z0">
    <w:name w:val="WW8Num10z0"/>
    <w:rsid w:val="007C7F1E"/>
    <w:rPr>
      <w:rFonts w:ascii="Symbol" w:hAnsi="Symbol" w:cs="OpenSymbol"/>
    </w:rPr>
  </w:style>
  <w:style w:type="character" w:customStyle="1" w:styleId="WW8Num10z1">
    <w:name w:val="WW8Num10z1"/>
    <w:rsid w:val="007C7F1E"/>
    <w:rPr>
      <w:rFonts w:ascii="OpenSymbol" w:hAnsi="OpenSymbol" w:cs="OpenSymbol"/>
    </w:rPr>
  </w:style>
  <w:style w:type="character" w:customStyle="1" w:styleId="WW8Num11z0">
    <w:name w:val="WW8Num11z0"/>
    <w:rsid w:val="007C7F1E"/>
    <w:rPr>
      <w:rFonts w:ascii="Symbol" w:hAnsi="Symbol" w:cs="OpenSymbol"/>
    </w:rPr>
  </w:style>
  <w:style w:type="character" w:customStyle="1" w:styleId="WW8Num11z1">
    <w:name w:val="WW8Num11z1"/>
    <w:rsid w:val="007C7F1E"/>
    <w:rPr>
      <w:rFonts w:ascii="OpenSymbol" w:hAnsi="OpenSymbol" w:cs="OpenSymbol"/>
    </w:rPr>
  </w:style>
  <w:style w:type="character" w:customStyle="1" w:styleId="WW8Num12z0">
    <w:name w:val="WW8Num12z0"/>
    <w:rsid w:val="007C7F1E"/>
    <w:rPr>
      <w:rFonts w:ascii="Symbol" w:hAnsi="Symbol" w:cs="OpenSymbol"/>
    </w:rPr>
  </w:style>
  <w:style w:type="character" w:customStyle="1" w:styleId="WW8Num12z1">
    <w:name w:val="WW8Num12z1"/>
    <w:rsid w:val="007C7F1E"/>
    <w:rPr>
      <w:rFonts w:ascii="OpenSymbol" w:hAnsi="OpenSymbol" w:cs="OpenSymbol"/>
    </w:rPr>
  </w:style>
  <w:style w:type="character" w:customStyle="1" w:styleId="WW8Num4z1">
    <w:name w:val="WW8Num4z1"/>
    <w:rsid w:val="007C7F1E"/>
  </w:style>
  <w:style w:type="character" w:customStyle="1" w:styleId="WW8Num4z2">
    <w:name w:val="WW8Num4z2"/>
    <w:rsid w:val="007C7F1E"/>
  </w:style>
  <w:style w:type="character" w:customStyle="1" w:styleId="WW8Num4z3">
    <w:name w:val="WW8Num4z3"/>
    <w:rsid w:val="007C7F1E"/>
  </w:style>
  <w:style w:type="character" w:customStyle="1" w:styleId="WW8Num4z4">
    <w:name w:val="WW8Num4z4"/>
    <w:rsid w:val="007C7F1E"/>
  </w:style>
  <w:style w:type="character" w:customStyle="1" w:styleId="WW8Num4z5">
    <w:name w:val="WW8Num4z5"/>
    <w:rsid w:val="007C7F1E"/>
  </w:style>
  <w:style w:type="character" w:customStyle="1" w:styleId="WW8Num4z6">
    <w:name w:val="WW8Num4z6"/>
    <w:rsid w:val="007C7F1E"/>
  </w:style>
  <w:style w:type="character" w:customStyle="1" w:styleId="WW8Num4z7">
    <w:name w:val="WW8Num4z7"/>
    <w:rsid w:val="007C7F1E"/>
  </w:style>
  <w:style w:type="character" w:customStyle="1" w:styleId="WW8Num4z8">
    <w:name w:val="WW8Num4z8"/>
    <w:rsid w:val="007C7F1E"/>
  </w:style>
  <w:style w:type="character" w:customStyle="1" w:styleId="WW8Num13z0">
    <w:name w:val="WW8Num13z0"/>
    <w:rsid w:val="007C7F1E"/>
    <w:rPr>
      <w:rFonts w:ascii="Symbol" w:hAnsi="Symbol" w:cs="OpenSymbol"/>
    </w:rPr>
  </w:style>
  <w:style w:type="character" w:customStyle="1" w:styleId="WW8Num13z1">
    <w:name w:val="WW8Num13z1"/>
    <w:rsid w:val="007C7F1E"/>
    <w:rPr>
      <w:rFonts w:ascii="OpenSymbol" w:hAnsi="OpenSymbol" w:cs="OpenSymbol"/>
    </w:rPr>
  </w:style>
  <w:style w:type="character" w:customStyle="1" w:styleId="WW8Num10z4">
    <w:name w:val="WW8Num10z4"/>
    <w:rsid w:val="007C7F1E"/>
  </w:style>
  <w:style w:type="character" w:customStyle="1" w:styleId="WW8Num10z5">
    <w:name w:val="WW8Num10z5"/>
    <w:rsid w:val="007C7F1E"/>
    <w:rPr>
      <w:rFonts w:ascii="Times New Roman" w:hAnsi="Times New Roman" w:cs="Times New Roman"/>
    </w:rPr>
  </w:style>
  <w:style w:type="character" w:customStyle="1" w:styleId="WW8Num10z6">
    <w:name w:val="WW8Num10z6"/>
    <w:rsid w:val="007C7F1E"/>
  </w:style>
  <w:style w:type="character" w:customStyle="1" w:styleId="WW8Num10z7">
    <w:name w:val="WW8Num10z7"/>
    <w:rsid w:val="007C7F1E"/>
  </w:style>
  <w:style w:type="character" w:customStyle="1" w:styleId="WW8Num10z8">
    <w:name w:val="WW8Num10z8"/>
    <w:rsid w:val="007C7F1E"/>
  </w:style>
  <w:style w:type="character" w:customStyle="1" w:styleId="WW8Num14z0">
    <w:name w:val="WW8Num14z0"/>
    <w:rsid w:val="007C7F1E"/>
    <w:rPr>
      <w:rFonts w:ascii="Times New Roman" w:hAnsi="Times New Roman" w:cs="Times New Roman"/>
      <w:color w:val="000000"/>
      <w:sz w:val="22"/>
      <w:szCs w:val="22"/>
    </w:rPr>
  </w:style>
  <w:style w:type="character" w:customStyle="1" w:styleId="WW8Num15z0">
    <w:name w:val="WW8Num15z0"/>
    <w:rsid w:val="007C7F1E"/>
    <w:rPr>
      <w:sz w:val="22"/>
      <w:szCs w:val="22"/>
    </w:rPr>
  </w:style>
  <w:style w:type="character" w:customStyle="1" w:styleId="WW8Num16z0">
    <w:name w:val="WW8Num16z0"/>
    <w:rsid w:val="007C7F1E"/>
    <w:rPr>
      <w:rFonts w:ascii="Symbol" w:eastAsia="Times New Roman" w:hAnsi="Symbol" w:cs="Times New Roman"/>
    </w:rPr>
  </w:style>
  <w:style w:type="character" w:customStyle="1" w:styleId="WW8Num16z1">
    <w:name w:val="WW8Num16z1"/>
    <w:rsid w:val="007C7F1E"/>
    <w:rPr>
      <w:rFonts w:ascii="Symbol" w:hAnsi="Symbol" w:cs="Times New Roman" w:hint="default"/>
      <w:sz w:val="20"/>
      <w:szCs w:val="20"/>
    </w:rPr>
  </w:style>
  <w:style w:type="character" w:customStyle="1" w:styleId="WW8Num16z2">
    <w:name w:val="WW8Num16z2"/>
    <w:rsid w:val="007C7F1E"/>
  </w:style>
  <w:style w:type="character" w:customStyle="1" w:styleId="WW8Num16z3">
    <w:name w:val="WW8Num16z3"/>
    <w:rsid w:val="007C7F1E"/>
  </w:style>
  <w:style w:type="character" w:customStyle="1" w:styleId="WW8Num16z4">
    <w:name w:val="WW8Num16z4"/>
    <w:rsid w:val="007C7F1E"/>
  </w:style>
  <w:style w:type="character" w:customStyle="1" w:styleId="WW8Num16z5">
    <w:name w:val="WW8Num16z5"/>
    <w:rsid w:val="007C7F1E"/>
  </w:style>
  <w:style w:type="character" w:customStyle="1" w:styleId="WW8Num16z6">
    <w:name w:val="WW8Num16z6"/>
    <w:rsid w:val="007C7F1E"/>
  </w:style>
  <w:style w:type="character" w:customStyle="1" w:styleId="WW8Num16z7">
    <w:name w:val="WW8Num16z7"/>
    <w:rsid w:val="007C7F1E"/>
  </w:style>
  <w:style w:type="character" w:customStyle="1" w:styleId="WW8Num16z8">
    <w:name w:val="WW8Num16z8"/>
    <w:rsid w:val="007C7F1E"/>
  </w:style>
  <w:style w:type="character" w:customStyle="1" w:styleId="WW8Num17z0">
    <w:name w:val="WW8Num17z0"/>
    <w:rsid w:val="007C7F1E"/>
    <w:rPr>
      <w:rFonts w:ascii="Symbol" w:hAnsi="Symbol" w:cs="Wingdings" w:hint="default"/>
      <w:caps/>
      <w:sz w:val="22"/>
      <w:szCs w:val="22"/>
      <w:shd w:val="clear" w:color="auto" w:fill="FFFF00"/>
    </w:rPr>
  </w:style>
  <w:style w:type="character" w:customStyle="1" w:styleId="WW8Num18z0">
    <w:name w:val="WW8Num18z0"/>
    <w:rsid w:val="007C7F1E"/>
    <w:rPr>
      <w:sz w:val="22"/>
      <w:szCs w:val="22"/>
    </w:rPr>
  </w:style>
  <w:style w:type="character" w:customStyle="1" w:styleId="WW8Num19z0">
    <w:name w:val="WW8Num19z0"/>
    <w:rsid w:val="007C7F1E"/>
    <w:rPr>
      <w:rFonts w:hint="default"/>
      <w:b/>
    </w:rPr>
  </w:style>
  <w:style w:type="character" w:customStyle="1" w:styleId="WW8Num20z0">
    <w:name w:val="WW8Num20z0"/>
    <w:rsid w:val="007C7F1E"/>
    <w:rPr>
      <w:rFonts w:ascii="Times New Roman" w:eastAsia="Times New Roman" w:hAnsi="Times New Roman" w:cs="Times New Roman" w:hint="default"/>
      <w:sz w:val="22"/>
      <w:szCs w:val="22"/>
    </w:rPr>
  </w:style>
  <w:style w:type="character" w:customStyle="1" w:styleId="WW8Num21z0">
    <w:name w:val="WW8Num21z0"/>
    <w:rsid w:val="007C7F1E"/>
    <w:rPr>
      <w:rFonts w:hint="default"/>
      <w:b/>
      <w:sz w:val="20"/>
      <w:szCs w:val="20"/>
    </w:rPr>
  </w:style>
  <w:style w:type="character" w:customStyle="1" w:styleId="WW8Num21z2">
    <w:name w:val="WW8Num21z2"/>
    <w:rsid w:val="007C7F1E"/>
  </w:style>
  <w:style w:type="character" w:customStyle="1" w:styleId="WW8Num21z3">
    <w:name w:val="WW8Num21z3"/>
    <w:rsid w:val="007C7F1E"/>
  </w:style>
  <w:style w:type="character" w:customStyle="1" w:styleId="WW8Num21z4">
    <w:name w:val="WW8Num21z4"/>
    <w:rsid w:val="007C7F1E"/>
  </w:style>
  <w:style w:type="character" w:customStyle="1" w:styleId="WW8Num21z5">
    <w:name w:val="WW8Num21z5"/>
    <w:rsid w:val="007C7F1E"/>
    <w:rPr>
      <w:rFonts w:ascii="Times New Roman" w:eastAsia="Times New Roman" w:hAnsi="Times New Roman" w:cs="Times New Roman" w:hint="default"/>
      <w:b w:val="0"/>
    </w:rPr>
  </w:style>
  <w:style w:type="character" w:customStyle="1" w:styleId="WW8Num21z6">
    <w:name w:val="WW8Num21z6"/>
    <w:rsid w:val="007C7F1E"/>
  </w:style>
  <w:style w:type="character" w:customStyle="1" w:styleId="WW8Num21z7">
    <w:name w:val="WW8Num21z7"/>
    <w:rsid w:val="007C7F1E"/>
  </w:style>
  <w:style w:type="character" w:customStyle="1" w:styleId="WW8Num21z8">
    <w:name w:val="WW8Num21z8"/>
    <w:rsid w:val="007C7F1E"/>
  </w:style>
  <w:style w:type="character" w:customStyle="1" w:styleId="WW8Num22z0">
    <w:name w:val="WW8Num22z0"/>
    <w:rsid w:val="007C7F1E"/>
    <w:rPr>
      <w:rFonts w:ascii="Symbol" w:hAnsi="Symbol" w:cs="Symbol" w:hint="default"/>
      <w:b/>
      <w:sz w:val="22"/>
      <w:szCs w:val="22"/>
    </w:rPr>
  </w:style>
  <w:style w:type="character" w:customStyle="1" w:styleId="WW8Num23z0">
    <w:name w:val="WW8Num23z0"/>
    <w:rsid w:val="007C7F1E"/>
    <w:rPr>
      <w:rFonts w:ascii="Symbol" w:hAnsi="Symbol" w:cs="Symbol" w:hint="default"/>
    </w:rPr>
  </w:style>
  <w:style w:type="character" w:customStyle="1" w:styleId="WW8Num23z1">
    <w:name w:val="WW8Num23z1"/>
    <w:rsid w:val="007C7F1E"/>
    <w:rPr>
      <w:rFonts w:ascii="Courier New" w:hAnsi="Courier New" w:cs="Courier New" w:hint="default"/>
    </w:rPr>
  </w:style>
  <w:style w:type="character" w:customStyle="1" w:styleId="WW8Num23z2">
    <w:name w:val="WW8Num23z2"/>
    <w:rsid w:val="007C7F1E"/>
    <w:rPr>
      <w:rFonts w:ascii="Wingdings" w:hAnsi="Wingdings" w:cs="Wingdings" w:hint="default"/>
    </w:rPr>
  </w:style>
  <w:style w:type="character" w:customStyle="1" w:styleId="WW8Num24z0">
    <w:name w:val="WW8Num24z0"/>
    <w:rsid w:val="007C7F1E"/>
    <w:rPr>
      <w:sz w:val="22"/>
      <w:szCs w:val="22"/>
    </w:rPr>
  </w:style>
  <w:style w:type="character" w:customStyle="1" w:styleId="WW8Num24z1">
    <w:name w:val="WW8Num24z1"/>
    <w:rsid w:val="007C7F1E"/>
    <w:rPr>
      <w:rFonts w:hint="default"/>
      <w:b w:val="0"/>
      <w:i/>
    </w:rPr>
  </w:style>
  <w:style w:type="character" w:customStyle="1" w:styleId="WW8Num24z2">
    <w:name w:val="WW8Num24z2"/>
    <w:rsid w:val="007C7F1E"/>
  </w:style>
  <w:style w:type="character" w:customStyle="1" w:styleId="WW8Num24z3">
    <w:name w:val="WW8Num24z3"/>
    <w:rsid w:val="007C7F1E"/>
  </w:style>
  <w:style w:type="character" w:customStyle="1" w:styleId="WW8Num24z4">
    <w:name w:val="WW8Num24z4"/>
    <w:rsid w:val="007C7F1E"/>
  </w:style>
  <w:style w:type="character" w:customStyle="1" w:styleId="WW8Num24z5">
    <w:name w:val="WW8Num24z5"/>
    <w:rsid w:val="007C7F1E"/>
  </w:style>
  <w:style w:type="character" w:customStyle="1" w:styleId="WW8Num24z6">
    <w:name w:val="WW8Num24z6"/>
    <w:rsid w:val="007C7F1E"/>
  </w:style>
  <w:style w:type="character" w:customStyle="1" w:styleId="WW8Num24z7">
    <w:name w:val="WW8Num24z7"/>
    <w:rsid w:val="007C7F1E"/>
  </w:style>
  <w:style w:type="character" w:customStyle="1" w:styleId="WW8Num24z8">
    <w:name w:val="WW8Num24z8"/>
    <w:rsid w:val="007C7F1E"/>
  </w:style>
  <w:style w:type="character" w:customStyle="1" w:styleId="WW8Num25z0">
    <w:name w:val="WW8Num25z0"/>
    <w:rsid w:val="007C7F1E"/>
    <w:rPr>
      <w:rFonts w:ascii="Symbol" w:hAnsi="Symbol" w:cs="Symbol" w:hint="default"/>
    </w:rPr>
  </w:style>
  <w:style w:type="character" w:customStyle="1" w:styleId="WW8Num25z1">
    <w:name w:val="WW8Num25z1"/>
    <w:rsid w:val="007C7F1E"/>
    <w:rPr>
      <w:rFonts w:ascii="Courier New" w:hAnsi="Courier New" w:cs="Courier New" w:hint="default"/>
    </w:rPr>
  </w:style>
  <w:style w:type="character" w:customStyle="1" w:styleId="WW8Num25z2">
    <w:name w:val="WW8Num25z2"/>
    <w:rsid w:val="007C7F1E"/>
    <w:rPr>
      <w:rFonts w:ascii="Wingdings" w:hAnsi="Wingdings" w:cs="Wingdings" w:hint="default"/>
    </w:rPr>
  </w:style>
  <w:style w:type="character" w:customStyle="1" w:styleId="WW8Num26z0">
    <w:name w:val="WW8Num26z0"/>
    <w:rsid w:val="007C7F1E"/>
    <w:rPr>
      <w:rFonts w:hint="default"/>
      <w:i w:val="0"/>
      <w:sz w:val="22"/>
      <w:szCs w:val="22"/>
    </w:rPr>
  </w:style>
  <w:style w:type="character" w:customStyle="1" w:styleId="WW8Num26z1">
    <w:name w:val="WW8Num26z1"/>
    <w:rsid w:val="007C7F1E"/>
  </w:style>
  <w:style w:type="character" w:customStyle="1" w:styleId="WW8Num26z2">
    <w:name w:val="WW8Num26z2"/>
    <w:rsid w:val="007C7F1E"/>
  </w:style>
  <w:style w:type="character" w:customStyle="1" w:styleId="WW8Num26z3">
    <w:name w:val="WW8Num26z3"/>
    <w:rsid w:val="007C7F1E"/>
  </w:style>
  <w:style w:type="character" w:customStyle="1" w:styleId="WW8Num26z4">
    <w:name w:val="WW8Num26z4"/>
    <w:rsid w:val="007C7F1E"/>
  </w:style>
  <w:style w:type="character" w:customStyle="1" w:styleId="WW8Num26z5">
    <w:name w:val="WW8Num26z5"/>
    <w:rsid w:val="007C7F1E"/>
  </w:style>
  <w:style w:type="character" w:customStyle="1" w:styleId="WW8Num26z6">
    <w:name w:val="WW8Num26z6"/>
    <w:rsid w:val="007C7F1E"/>
  </w:style>
  <w:style w:type="character" w:customStyle="1" w:styleId="WW8Num26z7">
    <w:name w:val="WW8Num26z7"/>
    <w:rsid w:val="007C7F1E"/>
  </w:style>
  <w:style w:type="character" w:customStyle="1" w:styleId="WW8Num26z8">
    <w:name w:val="WW8Num26z8"/>
    <w:rsid w:val="007C7F1E"/>
  </w:style>
  <w:style w:type="character" w:customStyle="1" w:styleId="WW8Num27z0">
    <w:name w:val="WW8Num27z0"/>
    <w:rsid w:val="007C7F1E"/>
    <w:rPr>
      <w:rFonts w:ascii="Symbol" w:hAnsi="Symbol" w:cs="Symbol" w:hint="default"/>
      <w:b w:val="0"/>
      <w:color w:val="auto"/>
    </w:rPr>
  </w:style>
  <w:style w:type="character" w:customStyle="1" w:styleId="WW8Num27z1">
    <w:name w:val="WW8Num27z1"/>
    <w:rsid w:val="007C7F1E"/>
    <w:rPr>
      <w:rFonts w:hint="default"/>
      <w:b/>
      <w:color w:val="auto"/>
    </w:rPr>
  </w:style>
  <w:style w:type="character" w:customStyle="1" w:styleId="WW8Num27z3">
    <w:name w:val="WW8Num27z3"/>
    <w:rsid w:val="007C7F1E"/>
    <w:rPr>
      <w:rFonts w:ascii="Symbol" w:hAnsi="Symbol" w:cs="Symbol" w:hint="default"/>
    </w:rPr>
  </w:style>
  <w:style w:type="character" w:customStyle="1" w:styleId="WW8Num27z4">
    <w:name w:val="WW8Num27z4"/>
    <w:rsid w:val="007C7F1E"/>
    <w:rPr>
      <w:rFonts w:ascii="Courier New" w:hAnsi="Courier New" w:cs="Courier New" w:hint="default"/>
    </w:rPr>
  </w:style>
  <w:style w:type="character" w:customStyle="1" w:styleId="WW8Num27z5">
    <w:name w:val="WW8Num27z5"/>
    <w:rsid w:val="007C7F1E"/>
    <w:rPr>
      <w:rFonts w:ascii="Wingdings" w:hAnsi="Wingdings" w:cs="Wingdings" w:hint="default"/>
    </w:rPr>
  </w:style>
  <w:style w:type="character" w:customStyle="1" w:styleId="WW8Num28z0">
    <w:name w:val="WW8Num28z0"/>
    <w:rsid w:val="007C7F1E"/>
    <w:rPr>
      <w:rFonts w:hint="default"/>
      <w:b/>
    </w:rPr>
  </w:style>
  <w:style w:type="character" w:customStyle="1" w:styleId="WW8Num28z1">
    <w:name w:val="WW8Num28z1"/>
    <w:rsid w:val="007C7F1E"/>
    <w:rPr>
      <w:rFonts w:ascii="Symbol" w:hAnsi="Symbol" w:cs="Symbol" w:hint="default"/>
      <w:b w:val="0"/>
      <w:color w:val="auto"/>
    </w:rPr>
  </w:style>
  <w:style w:type="character" w:customStyle="1" w:styleId="WW8Num28z2">
    <w:name w:val="WW8Num28z2"/>
    <w:rsid w:val="007C7F1E"/>
  </w:style>
  <w:style w:type="character" w:customStyle="1" w:styleId="WW8Num28z3">
    <w:name w:val="WW8Num28z3"/>
    <w:rsid w:val="007C7F1E"/>
  </w:style>
  <w:style w:type="character" w:customStyle="1" w:styleId="WW8Num28z4">
    <w:name w:val="WW8Num28z4"/>
    <w:rsid w:val="007C7F1E"/>
  </w:style>
  <w:style w:type="character" w:customStyle="1" w:styleId="WW8Num28z5">
    <w:name w:val="WW8Num28z5"/>
    <w:rsid w:val="007C7F1E"/>
  </w:style>
  <w:style w:type="character" w:customStyle="1" w:styleId="WW8Num28z6">
    <w:name w:val="WW8Num28z6"/>
    <w:rsid w:val="007C7F1E"/>
  </w:style>
  <w:style w:type="character" w:customStyle="1" w:styleId="WW8Num28z7">
    <w:name w:val="WW8Num28z7"/>
    <w:rsid w:val="007C7F1E"/>
  </w:style>
  <w:style w:type="character" w:customStyle="1" w:styleId="WW8Num28z8">
    <w:name w:val="WW8Num28z8"/>
    <w:rsid w:val="007C7F1E"/>
  </w:style>
  <w:style w:type="character" w:customStyle="1" w:styleId="WW8Num29z0">
    <w:name w:val="WW8Num29z0"/>
    <w:rsid w:val="007C7F1E"/>
    <w:rPr>
      <w:rFonts w:ascii="Courier New" w:hAnsi="Courier New" w:cs="Courier New" w:hint="default"/>
    </w:rPr>
  </w:style>
  <w:style w:type="character" w:customStyle="1" w:styleId="WW8Num29z2">
    <w:name w:val="WW8Num29z2"/>
    <w:rsid w:val="007C7F1E"/>
    <w:rPr>
      <w:rFonts w:ascii="Wingdings" w:hAnsi="Wingdings" w:cs="Wingdings" w:hint="default"/>
    </w:rPr>
  </w:style>
  <w:style w:type="character" w:customStyle="1" w:styleId="WW8Num29z3">
    <w:name w:val="WW8Num29z3"/>
    <w:rsid w:val="007C7F1E"/>
    <w:rPr>
      <w:rFonts w:ascii="Symbol" w:hAnsi="Symbol" w:cs="Symbol" w:hint="default"/>
    </w:rPr>
  </w:style>
  <w:style w:type="character" w:customStyle="1" w:styleId="WW8Num30z0">
    <w:name w:val="WW8Num30z0"/>
    <w:rsid w:val="007C7F1E"/>
    <w:rPr>
      <w:rFonts w:ascii="Symbol" w:hAnsi="Symbol" w:cs="Symbol" w:hint="default"/>
      <w:color w:val="auto"/>
    </w:rPr>
  </w:style>
  <w:style w:type="character" w:customStyle="1" w:styleId="WW8Num30z1">
    <w:name w:val="WW8Num30z1"/>
    <w:rsid w:val="007C7F1E"/>
    <w:rPr>
      <w:rFonts w:hint="default"/>
      <w:color w:val="auto"/>
    </w:rPr>
  </w:style>
  <w:style w:type="character" w:customStyle="1" w:styleId="WW8Num30z2">
    <w:name w:val="WW8Num30z2"/>
    <w:rsid w:val="007C7F1E"/>
    <w:rPr>
      <w:rFonts w:ascii="Wingdings" w:hAnsi="Wingdings" w:cs="Wingdings" w:hint="default"/>
    </w:rPr>
  </w:style>
  <w:style w:type="character" w:customStyle="1" w:styleId="WW8Num30z3">
    <w:name w:val="WW8Num30z3"/>
    <w:rsid w:val="007C7F1E"/>
    <w:rPr>
      <w:rFonts w:ascii="Symbol" w:hAnsi="Symbol" w:cs="Symbol" w:hint="default"/>
    </w:rPr>
  </w:style>
  <w:style w:type="character" w:customStyle="1" w:styleId="WW8Num30z4">
    <w:name w:val="WW8Num30z4"/>
    <w:rsid w:val="007C7F1E"/>
    <w:rPr>
      <w:rFonts w:ascii="Courier New" w:hAnsi="Courier New" w:cs="Courier New" w:hint="default"/>
    </w:rPr>
  </w:style>
  <w:style w:type="character" w:customStyle="1" w:styleId="WW8Num31z0">
    <w:name w:val="WW8Num31z0"/>
    <w:rsid w:val="007C7F1E"/>
    <w:rPr>
      <w:rFonts w:hint="default"/>
    </w:rPr>
  </w:style>
  <w:style w:type="character" w:customStyle="1" w:styleId="WW8Num31z1">
    <w:name w:val="WW8Num31z1"/>
    <w:rsid w:val="007C7F1E"/>
  </w:style>
  <w:style w:type="character" w:customStyle="1" w:styleId="WW8Num31z2">
    <w:name w:val="WW8Num31z2"/>
    <w:rsid w:val="007C7F1E"/>
  </w:style>
  <w:style w:type="character" w:customStyle="1" w:styleId="WW8Num31z3">
    <w:name w:val="WW8Num31z3"/>
    <w:rsid w:val="007C7F1E"/>
  </w:style>
  <w:style w:type="character" w:customStyle="1" w:styleId="WW8Num31z4">
    <w:name w:val="WW8Num31z4"/>
    <w:rsid w:val="007C7F1E"/>
  </w:style>
  <w:style w:type="character" w:customStyle="1" w:styleId="WW8Num31z5">
    <w:name w:val="WW8Num31z5"/>
    <w:rsid w:val="007C7F1E"/>
  </w:style>
  <w:style w:type="character" w:customStyle="1" w:styleId="WW8Num31z6">
    <w:name w:val="WW8Num31z6"/>
    <w:rsid w:val="007C7F1E"/>
  </w:style>
  <w:style w:type="character" w:customStyle="1" w:styleId="WW8Num31z7">
    <w:name w:val="WW8Num31z7"/>
    <w:rsid w:val="007C7F1E"/>
  </w:style>
  <w:style w:type="character" w:customStyle="1" w:styleId="WW8Num31z8">
    <w:name w:val="WW8Num31z8"/>
    <w:rsid w:val="007C7F1E"/>
  </w:style>
  <w:style w:type="character" w:customStyle="1" w:styleId="WW8Num32z0">
    <w:name w:val="WW8Num32z0"/>
    <w:rsid w:val="007C7F1E"/>
    <w:rPr>
      <w:rFonts w:ascii="Symbol" w:hAnsi="Symbol" w:cs="Symbol" w:hint="default"/>
      <w:color w:val="auto"/>
    </w:rPr>
  </w:style>
  <w:style w:type="character" w:customStyle="1" w:styleId="WW8Num32z1">
    <w:name w:val="WW8Num32z1"/>
    <w:rsid w:val="007C7F1E"/>
    <w:rPr>
      <w:rFonts w:ascii="Courier New" w:hAnsi="Courier New" w:cs="Courier New" w:hint="default"/>
    </w:rPr>
  </w:style>
  <w:style w:type="character" w:customStyle="1" w:styleId="WW8Num32z2">
    <w:name w:val="WW8Num32z2"/>
    <w:rsid w:val="007C7F1E"/>
    <w:rPr>
      <w:rFonts w:ascii="Wingdings" w:hAnsi="Wingdings" w:cs="Wingdings" w:hint="default"/>
    </w:rPr>
  </w:style>
  <w:style w:type="character" w:customStyle="1" w:styleId="WW8Num32z3">
    <w:name w:val="WW8Num32z3"/>
    <w:rsid w:val="007C7F1E"/>
    <w:rPr>
      <w:rFonts w:ascii="Symbol" w:hAnsi="Symbol" w:cs="Symbol" w:hint="default"/>
    </w:rPr>
  </w:style>
  <w:style w:type="character" w:customStyle="1" w:styleId="WW8Num33z0">
    <w:name w:val="WW8Num33z0"/>
    <w:rsid w:val="007C7F1E"/>
    <w:rPr>
      <w:rFonts w:hint="default"/>
    </w:rPr>
  </w:style>
  <w:style w:type="character" w:customStyle="1" w:styleId="WW8Num33z1">
    <w:name w:val="WW8Num33z1"/>
    <w:rsid w:val="007C7F1E"/>
    <w:rPr>
      <w:rFonts w:hint="default"/>
      <w:b/>
    </w:rPr>
  </w:style>
  <w:style w:type="character" w:customStyle="1" w:styleId="WW8Num33z2">
    <w:name w:val="WW8Num33z2"/>
    <w:rsid w:val="007C7F1E"/>
  </w:style>
  <w:style w:type="character" w:customStyle="1" w:styleId="WW8Num33z3">
    <w:name w:val="WW8Num33z3"/>
    <w:rsid w:val="007C7F1E"/>
  </w:style>
  <w:style w:type="character" w:customStyle="1" w:styleId="WW8Num33z4">
    <w:name w:val="WW8Num33z4"/>
    <w:rsid w:val="007C7F1E"/>
  </w:style>
  <w:style w:type="character" w:customStyle="1" w:styleId="WW8Num33z5">
    <w:name w:val="WW8Num33z5"/>
    <w:rsid w:val="007C7F1E"/>
  </w:style>
  <w:style w:type="character" w:customStyle="1" w:styleId="WW8Num33z6">
    <w:name w:val="WW8Num33z6"/>
    <w:rsid w:val="007C7F1E"/>
  </w:style>
  <w:style w:type="character" w:customStyle="1" w:styleId="WW8Num33z7">
    <w:name w:val="WW8Num33z7"/>
    <w:rsid w:val="007C7F1E"/>
  </w:style>
  <w:style w:type="character" w:customStyle="1" w:styleId="WW8Num33z8">
    <w:name w:val="WW8Num33z8"/>
    <w:rsid w:val="007C7F1E"/>
  </w:style>
  <w:style w:type="character" w:customStyle="1" w:styleId="WW8Num34z0">
    <w:name w:val="WW8Num34z0"/>
    <w:rsid w:val="007C7F1E"/>
    <w:rPr>
      <w:rFonts w:hint="default"/>
    </w:rPr>
  </w:style>
  <w:style w:type="character" w:customStyle="1" w:styleId="WW8Num34z3">
    <w:name w:val="WW8Num34z3"/>
    <w:rsid w:val="007C7F1E"/>
    <w:rPr>
      <w:rFonts w:ascii="Symbol" w:hAnsi="Symbol" w:cs="Symbol" w:hint="default"/>
    </w:rPr>
  </w:style>
  <w:style w:type="character" w:customStyle="1" w:styleId="WW8Num34z4">
    <w:name w:val="WW8Num34z4"/>
    <w:rsid w:val="007C7F1E"/>
    <w:rPr>
      <w:rFonts w:ascii="Courier New" w:hAnsi="Courier New" w:cs="Courier New" w:hint="default"/>
    </w:rPr>
  </w:style>
  <w:style w:type="character" w:customStyle="1" w:styleId="WW8Num34z5">
    <w:name w:val="WW8Num34z5"/>
    <w:rsid w:val="007C7F1E"/>
    <w:rPr>
      <w:rFonts w:ascii="Wingdings" w:hAnsi="Wingdings" w:cs="Wingdings" w:hint="default"/>
    </w:rPr>
  </w:style>
  <w:style w:type="character" w:customStyle="1" w:styleId="WW8Num35z0">
    <w:name w:val="WW8Num35z0"/>
    <w:rsid w:val="007C7F1E"/>
    <w:rPr>
      <w:rFonts w:ascii="Symbol" w:hAnsi="Symbol" w:cs="Symbol" w:hint="default"/>
    </w:rPr>
  </w:style>
  <w:style w:type="character" w:customStyle="1" w:styleId="WW8Num35z1">
    <w:name w:val="WW8Num35z1"/>
    <w:rsid w:val="007C7F1E"/>
    <w:rPr>
      <w:rFonts w:ascii="Courier New" w:hAnsi="Courier New" w:cs="Courier New" w:hint="default"/>
    </w:rPr>
  </w:style>
  <w:style w:type="character" w:customStyle="1" w:styleId="WW8Num35z2">
    <w:name w:val="WW8Num35z2"/>
    <w:rsid w:val="007C7F1E"/>
    <w:rPr>
      <w:rFonts w:ascii="Wingdings" w:hAnsi="Wingdings" w:cs="Wingdings" w:hint="default"/>
    </w:rPr>
  </w:style>
  <w:style w:type="character" w:customStyle="1" w:styleId="WW8Num36z0">
    <w:name w:val="WW8Num36z0"/>
    <w:rsid w:val="007C7F1E"/>
    <w:rPr>
      <w:rFonts w:ascii="Courier New" w:hAnsi="Courier New" w:cs="Courier New" w:hint="default"/>
    </w:rPr>
  </w:style>
  <w:style w:type="character" w:customStyle="1" w:styleId="WW8Num36z2">
    <w:name w:val="WW8Num36z2"/>
    <w:rsid w:val="007C7F1E"/>
    <w:rPr>
      <w:rFonts w:ascii="Wingdings" w:hAnsi="Wingdings" w:cs="Wingdings" w:hint="default"/>
    </w:rPr>
  </w:style>
  <w:style w:type="character" w:customStyle="1" w:styleId="WW8Num36z3">
    <w:name w:val="WW8Num36z3"/>
    <w:rsid w:val="007C7F1E"/>
    <w:rPr>
      <w:rFonts w:ascii="Symbol" w:hAnsi="Symbol" w:cs="Symbol" w:hint="default"/>
    </w:rPr>
  </w:style>
  <w:style w:type="character" w:customStyle="1" w:styleId="Carpredefinitoparagrafo2">
    <w:name w:val="Car. predefinito paragrafo2"/>
    <w:rsid w:val="007C7F1E"/>
  </w:style>
  <w:style w:type="character" w:customStyle="1" w:styleId="WW8Num22z2">
    <w:name w:val="WW8Num22z2"/>
    <w:rsid w:val="007C7F1E"/>
  </w:style>
  <w:style w:type="character" w:customStyle="1" w:styleId="WW8Num22z3">
    <w:name w:val="WW8Num22z3"/>
    <w:rsid w:val="007C7F1E"/>
  </w:style>
  <w:style w:type="character" w:customStyle="1" w:styleId="WW8Num22z4">
    <w:name w:val="WW8Num22z4"/>
    <w:rsid w:val="007C7F1E"/>
  </w:style>
  <w:style w:type="character" w:customStyle="1" w:styleId="WW8Num22z5">
    <w:name w:val="WW8Num22z5"/>
    <w:rsid w:val="007C7F1E"/>
    <w:rPr>
      <w:rFonts w:ascii="Times New Roman" w:eastAsia="Times New Roman" w:hAnsi="Times New Roman" w:cs="Times New Roman" w:hint="default"/>
      <w:b w:val="0"/>
    </w:rPr>
  </w:style>
  <w:style w:type="character" w:customStyle="1" w:styleId="WW8Num22z6">
    <w:name w:val="WW8Num22z6"/>
    <w:rsid w:val="007C7F1E"/>
  </w:style>
  <w:style w:type="character" w:customStyle="1" w:styleId="WW8Num22z7">
    <w:name w:val="WW8Num22z7"/>
    <w:rsid w:val="007C7F1E"/>
  </w:style>
  <w:style w:type="character" w:customStyle="1" w:styleId="WW8Num22z8">
    <w:name w:val="WW8Num22z8"/>
    <w:rsid w:val="007C7F1E"/>
  </w:style>
  <w:style w:type="character" w:customStyle="1" w:styleId="WW8Num25z3">
    <w:name w:val="WW8Num25z3"/>
    <w:rsid w:val="007C7F1E"/>
  </w:style>
  <w:style w:type="character" w:customStyle="1" w:styleId="WW8Num25z4">
    <w:name w:val="WW8Num25z4"/>
    <w:rsid w:val="007C7F1E"/>
  </w:style>
  <w:style w:type="character" w:customStyle="1" w:styleId="WW8Num25z5">
    <w:name w:val="WW8Num25z5"/>
    <w:rsid w:val="007C7F1E"/>
  </w:style>
  <w:style w:type="character" w:customStyle="1" w:styleId="WW8Num25z6">
    <w:name w:val="WW8Num25z6"/>
    <w:rsid w:val="007C7F1E"/>
  </w:style>
  <w:style w:type="character" w:customStyle="1" w:styleId="WW8Num25z7">
    <w:name w:val="WW8Num25z7"/>
    <w:rsid w:val="007C7F1E"/>
  </w:style>
  <w:style w:type="character" w:customStyle="1" w:styleId="WW8Num25z8">
    <w:name w:val="WW8Num25z8"/>
    <w:rsid w:val="007C7F1E"/>
  </w:style>
  <w:style w:type="character" w:customStyle="1" w:styleId="WW8Num9z1">
    <w:name w:val="WW8Num9z1"/>
    <w:rsid w:val="007C7F1E"/>
  </w:style>
  <w:style w:type="character" w:customStyle="1" w:styleId="WW8Num9z2">
    <w:name w:val="WW8Num9z2"/>
    <w:rsid w:val="007C7F1E"/>
    <w:rPr>
      <w:rFonts w:ascii="Wingdings" w:hAnsi="Wingdings" w:cs="Wingdings"/>
    </w:rPr>
  </w:style>
  <w:style w:type="character" w:customStyle="1" w:styleId="WW8Num9z3">
    <w:name w:val="WW8Num9z3"/>
    <w:rsid w:val="007C7F1E"/>
    <w:rPr>
      <w:rFonts w:ascii="Symbol" w:hAnsi="Symbol" w:cs="Symbol"/>
    </w:rPr>
  </w:style>
  <w:style w:type="character" w:customStyle="1" w:styleId="WW8Num9z4">
    <w:name w:val="WW8Num9z4"/>
    <w:rsid w:val="007C7F1E"/>
    <w:rPr>
      <w:rFonts w:ascii="Courier New" w:hAnsi="Courier New" w:cs="Courier New"/>
    </w:rPr>
  </w:style>
  <w:style w:type="character" w:customStyle="1" w:styleId="WW8Num10z2">
    <w:name w:val="WW8Num10z2"/>
    <w:rsid w:val="007C7F1E"/>
  </w:style>
  <w:style w:type="character" w:customStyle="1" w:styleId="WW8Num10z3">
    <w:name w:val="WW8Num10z3"/>
    <w:rsid w:val="007C7F1E"/>
  </w:style>
  <w:style w:type="character" w:customStyle="1" w:styleId="WW8Num13z2">
    <w:name w:val="WW8Num13z2"/>
    <w:rsid w:val="007C7F1E"/>
  </w:style>
  <w:style w:type="character" w:customStyle="1" w:styleId="WW8Num13z3">
    <w:name w:val="WW8Num13z3"/>
    <w:rsid w:val="007C7F1E"/>
  </w:style>
  <w:style w:type="character" w:customStyle="1" w:styleId="WW8Num13z4">
    <w:name w:val="WW8Num13z4"/>
    <w:rsid w:val="007C7F1E"/>
  </w:style>
  <w:style w:type="character" w:customStyle="1" w:styleId="WW8Num13z5">
    <w:name w:val="WW8Num13z5"/>
    <w:rsid w:val="007C7F1E"/>
  </w:style>
  <w:style w:type="character" w:customStyle="1" w:styleId="WW8Num13z6">
    <w:name w:val="WW8Num13z6"/>
    <w:rsid w:val="007C7F1E"/>
  </w:style>
  <w:style w:type="character" w:customStyle="1" w:styleId="WW8Num13z7">
    <w:name w:val="WW8Num13z7"/>
    <w:rsid w:val="007C7F1E"/>
  </w:style>
  <w:style w:type="character" w:customStyle="1" w:styleId="WW8Num13z8">
    <w:name w:val="WW8Num13z8"/>
    <w:rsid w:val="007C7F1E"/>
  </w:style>
  <w:style w:type="character" w:customStyle="1" w:styleId="WW8Num15z1">
    <w:name w:val="WW8Num15z1"/>
    <w:rsid w:val="007C7F1E"/>
  </w:style>
  <w:style w:type="character" w:customStyle="1" w:styleId="WW8Num15z2">
    <w:name w:val="WW8Num15z2"/>
    <w:rsid w:val="007C7F1E"/>
  </w:style>
  <w:style w:type="character" w:customStyle="1" w:styleId="WW8Num15z3">
    <w:name w:val="WW8Num15z3"/>
    <w:rsid w:val="007C7F1E"/>
  </w:style>
  <w:style w:type="character" w:customStyle="1" w:styleId="WW8Num15z4">
    <w:name w:val="WW8Num15z4"/>
    <w:rsid w:val="007C7F1E"/>
  </w:style>
  <w:style w:type="character" w:customStyle="1" w:styleId="WW8Num15z5">
    <w:name w:val="WW8Num15z5"/>
    <w:rsid w:val="007C7F1E"/>
  </w:style>
  <w:style w:type="character" w:customStyle="1" w:styleId="WW8Num15z6">
    <w:name w:val="WW8Num15z6"/>
    <w:rsid w:val="007C7F1E"/>
  </w:style>
  <w:style w:type="character" w:customStyle="1" w:styleId="WW8Num15z7">
    <w:name w:val="WW8Num15z7"/>
    <w:rsid w:val="007C7F1E"/>
  </w:style>
  <w:style w:type="character" w:customStyle="1" w:styleId="WW8Num15z8">
    <w:name w:val="WW8Num15z8"/>
    <w:rsid w:val="007C7F1E"/>
  </w:style>
  <w:style w:type="character" w:customStyle="1" w:styleId="WW8Num17z1">
    <w:name w:val="WW8Num17z1"/>
    <w:rsid w:val="007C7F1E"/>
    <w:rPr>
      <w:rFonts w:ascii="Courier New" w:hAnsi="Courier New" w:cs="Courier New" w:hint="default"/>
    </w:rPr>
  </w:style>
  <w:style w:type="character" w:customStyle="1" w:styleId="WW8Num17z3">
    <w:name w:val="WW8Num17z3"/>
    <w:rsid w:val="007C7F1E"/>
    <w:rPr>
      <w:rFonts w:ascii="Symbol" w:hAnsi="Symbol" w:cs="Symbol" w:hint="default"/>
    </w:rPr>
  </w:style>
  <w:style w:type="character" w:customStyle="1" w:styleId="WW8Num18z1">
    <w:name w:val="WW8Num18z1"/>
    <w:rsid w:val="007C7F1E"/>
  </w:style>
  <w:style w:type="character" w:customStyle="1" w:styleId="WW8Num18z2">
    <w:name w:val="WW8Num18z2"/>
    <w:rsid w:val="007C7F1E"/>
    <w:rPr>
      <w:rFonts w:hint="default"/>
    </w:rPr>
  </w:style>
  <w:style w:type="character" w:customStyle="1" w:styleId="WW8Num18z4">
    <w:name w:val="WW8Num18z4"/>
    <w:rsid w:val="007C7F1E"/>
  </w:style>
  <w:style w:type="character" w:customStyle="1" w:styleId="WW8Num18z5">
    <w:name w:val="WW8Num18z5"/>
    <w:rsid w:val="007C7F1E"/>
  </w:style>
  <w:style w:type="character" w:customStyle="1" w:styleId="WW8Num18z6">
    <w:name w:val="WW8Num18z6"/>
    <w:rsid w:val="007C7F1E"/>
  </w:style>
  <w:style w:type="character" w:customStyle="1" w:styleId="WW8Num18z7">
    <w:name w:val="WW8Num18z7"/>
    <w:rsid w:val="007C7F1E"/>
  </w:style>
  <w:style w:type="character" w:customStyle="1" w:styleId="WW8Num18z8">
    <w:name w:val="WW8Num18z8"/>
    <w:rsid w:val="007C7F1E"/>
  </w:style>
  <w:style w:type="character" w:customStyle="1" w:styleId="WW8Num19z1">
    <w:name w:val="WW8Num19z1"/>
    <w:rsid w:val="007C7F1E"/>
  </w:style>
  <w:style w:type="character" w:customStyle="1" w:styleId="WW8Num19z2">
    <w:name w:val="WW8Num19z2"/>
    <w:rsid w:val="007C7F1E"/>
  </w:style>
  <w:style w:type="character" w:customStyle="1" w:styleId="WW8Num19z3">
    <w:name w:val="WW8Num19z3"/>
    <w:rsid w:val="007C7F1E"/>
  </w:style>
  <w:style w:type="character" w:customStyle="1" w:styleId="WW8Num19z4">
    <w:name w:val="WW8Num19z4"/>
    <w:rsid w:val="007C7F1E"/>
  </w:style>
  <w:style w:type="character" w:customStyle="1" w:styleId="WW8Num19z5">
    <w:name w:val="WW8Num19z5"/>
    <w:rsid w:val="007C7F1E"/>
  </w:style>
  <w:style w:type="character" w:customStyle="1" w:styleId="WW8Num19z6">
    <w:name w:val="WW8Num19z6"/>
    <w:rsid w:val="007C7F1E"/>
  </w:style>
  <w:style w:type="character" w:customStyle="1" w:styleId="WW8Num19z7">
    <w:name w:val="WW8Num19z7"/>
    <w:rsid w:val="007C7F1E"/>
  </w:style>
  <w:style w:type="character" w:customStyle="1" w:styleId="WW8Num19z8">
    <w:name w:val="WW8Num19z8"/>
    <w:rsid w:val="007C7F1E"/>
  </w:style>
  <w:style w:type="character" w:customStyle="1" w:styleId="WW8Num20z1">
    <w:name w:val="WW8Num20z1"/>
    <w:rsid w:val="007C7F1E"/>
    <w:rPr>
      <w:rFonts w:ascii="Courier New" w:hAnsi="Courier New" w:cs="Courier New" w:hint="default"/>
    </w:rPr>
  </w:style>
  <w:style w:type="character" w:customStyle="1" w:styleId="WW8Num20z2">
    <w:name w:val="WW8Num20z2"/>
    <w:rsid w:val="007C7F1E"/>
    <w:rPr>
      <w:rFonts w:ascii="Wingdings" w:hAnsi="Wingdings" w:cs="Wingdings" w:hint="default"/>
    </w:rPr>
  </w:style>
  <w:style w:type="character" w:customStyle="1" w:styleId="WW8Num20z3">
    <w:name w:val="WW8Num20z3"/>
    <w:rsid w:val="007C7F1E"/>
    <w:rPr>
      <w:rFonts w:ascii="Symbol" w:hAnsi="Symbol" w:cs="Symbol" w:hint="default"/>
    </w:rPr>
  </w:style>
  <w:style w:type="character" w:customStyle="1" w:styleId="WW8Num23z3">
    <w:name w:val="WW8Num23z3"/>
    <w:rsid w:val="007C7F1E"/>
  </w:style>
  <w:style w:type="character" w:customStyle="1" w:styleId="WW8Num23z4">
    <w:name w:val="WW8Num23z4"/>
    <w:rsid w:val="007C7F1E"/>
  </w:style>
  <w:style w:type="character" w:customStyle="1" w:styleId="WW8Num23z5">
    <w:name w:val="WW8Num23z5"/>
    <w:rsid w:val="007C7F1E"/>
  </w:style>
  <w:style w:type="character" w:customStyle="1" w:styleId="WW8Num23z6">
    <w:name w:val="WW8Num23z6"/>
    <w:rsid w:val="007C7F1E"/>
  </w:style>
  <w:style w:type="character" w:customStyle="1" w:styleId="WW8Num23z7">
    <w:name w:val="WW8Num23z7"/>
    <w:rsid w:val="007C7F1E"/>
  </w:style>
  <w:style w:type="character" w:customStyle="1" w:styleId="WW8Num23z8">
    <w:name w:val="WW8Num23z8"/>
    <w:rsid w:val="007C7F1E"/>
  </w:style>
  <w:style w:type="character" w:customStyle="1" w:styleId="WW8Num27z2">
    <w:name w:val="WW8Num27z2"/>
    <w:rsid w:val="007C7F1E"/>
    <w:rPr>
      <w:rFonts w:ascii="Wingdings" w:hAnsi="Wingdings" w:cs="Wingdings" w:hint="default"/>
    </w:rPr>
  </w:style>
  <w:style w:type="character" w:customStyle="1" w:styleId="WW8Num29z1">
    <w:name w:val="WW8Num29z1"/>
    <w:rsid w:val="007C7F1E"/>
    <w:rPr>
      <w:rFonts w:ascii="Courier New" w:hAnsi="Courier New" w:cs="Courier New" w:hint="default"/>
    </w:rPr>
  </w:style>
  <w:style w:type="character" w:customStyle="1" w:styleId="WW8Num30z5">
    <w:name w:val="WW8Num30z5"/>
    <w:rsid w:val="007C7F1E"/>
  </w:style>
  <w:style w:type="character" w:customStyle="1" w:styleId="WW8Num30z6">
    <w:name w:val="WW8Num30z6"/>
    <w:rsid w:val="007C7F1E"/>
  </w:style>
  <w:style w:type="character" w:customStyle="1" w:styleId="WW8Num30z7">
    <w:name w:val="WW8Num30z7"/>
    <w:rsid w:val="007C7F1E"/>
  </w:style>
  <w:style w:type="character" w:customStyle="1" w:styleId="WW8Num30z8">
    <w:name w:val="WW8Num30z8"/>
    <w:rsid w:val="007C7F1E"/>
  </w:style>
  <w:style w:type="character" w:customStyle="1" w:styleId="WW8Num32z4">
    <w:name w:val="WW8Num32z4"/>
    <w:rsid w:val="007C7F1E"/>
  </w:style>
  <w:style w:type="character" w:customStyle="1" w:styleId="WW8Num32z5">
    <w:name w:val="WW8Num32z5"/>
    <w:rsid w:val="007C7F1E"/>
  </w:style>
  <w:style w:type="character" w:customStyle="1" w:styleId="WW8Num32z6">
    <w:name w:val="WW8Num32z6"/>
    <w:rsid w:val="007C7F1E"/>
  </w:style>
  <w:style w:type="character" w:customStyle="1" w:styleId="WW8Num32z7">
    <w:name w:val="WW8Num32z7"/>
    <w:rsid w:val="007C7F1E"/>
  </w:style>
  <w:style w:type="character" w:customStyle="1" w:styleId="WW8Num32z8">
    <w:name w:val="WW8Num32z8"/>
    <w:rsid w:val="007C7F1E"/>
  </w:style>
  <w:style w:type="character" w:customStyle="1" w:styleId="WW8Num34z1">
    <w:name w:val="WW8Num34z1"/>
    <w:rsid w:val="007C7F1E"/>
  </w:style>
  <w:style w:type="character" w:customStyle="1" w:styleId="WW8Num34z2">
    <w:name w:val="WW8Num34z2"/>
    <w:rsid w:val="007C7F1E"/>
  </w:style>
  <w:style w:type="character" w:customStyle="1" w:styleId="WW8Num34z6">
    <w:name w:val="WW8Num34z6"/>
    <w:rsid w:val="007C7F1E"/>
  </w:style>
  <w:style w:type="character" w:customStyle="1" w:styleId="WW8Num34z7">
    <w:name w:val="WW8Num34z7"/>
    <w:rsid w:val="007C7F1E"/>
  </w:style>
  <w:style w:type="character" w:customStyle="1" w:styleId="WW8Num34z8">
    <w:name w:val="WW8Num34z8"/>
    <w:rsid w:val="007C7F1E"/>
  </w:style>
  <w:style w:type="character" w:customStyle="1" w:styleId="WW8Num35z3">
    <w:name w:val="WW8Num35z3"/>
    <w:rsid w:val="007C7F1E"/>
  </w:style>
  <w:style w:type="character" w:customStyle="1" w:styleId="WW8Num35z4">
    <w:name w:val="WW8Num35z4"/>
    <w:rsid w:val="007C7F1E"/>
  </w:style>
  <w:style w:type="character" w:customStyle="1" w:styleId="WW8Num35z5">
    <w:name w:val="WW8Num35z5"/>
    <w:rsid w:val="007C7F1E"/>
  </w:style>
  <w:style w:type="character" w:customStyle="1" w:styleId="WW8Num35z6">
    <w:name w:val="WW8Num35z6"/>
    <w:rsid w:val="007C7F1E"/>
  </w:style>
  <w:style w:type="character" w:customStyle="1" w:styleId="WW8Num35z7">
    <w:name w:val="WW8Num35z7"/>
    <w:rsid w:val="007C7F1E"/>
  </w:style>
  <w:style w:type="character" w:customStyle="1" w:styleId="WW8Num35z8">
    <w:name w:val="WW8Num35z8"/>
    <w:rsid w:val="007C7F1E"/>
  </w:style>
  <w:style w:type="character" w:customStyle="1" w:styleId="WW8Num36z1">
    <w:name w:val="WW8Num36z1"/>
    <w:rsid w:val="007C7F1E"/>
    <w:rPr>
      <w:rFonts w:ascii="Symbol" w:eastAsia="Times New Roman" w:hAnsi="Symbol" w:cs="Times New Roman" w:hint="default"/>
      <w:sz w:val="20"/>
      <w:szCs w:val="20"/>
    </w:rPr>
  </w:style>
  <w:style w:type="character" w:customStyle="1" w:styleId="WW8Num36z4">
    <w:name w:val="WW8Num36z4"/>
    <w:rsid w:val="007C7F1E"/>
  </w:style>
  <w:style w:type="character" w:customStyle="1" w:styleId="WW8Num36z5">
    <w:name w:val="WW8Num36z5"/>
    <w:rsid w:val="007C7F1E"/>
  </w:style>
  <w:style w:type="character" w:customStyle="1" w:styleId="WW8Num36z6">
    <w:name w:val="WW8Num36z6"/>
    <w:rsid w:val="007C7F1E"/>
  </w:style>
  <w:style w:type="character" w:customStyle="1" w:styleId="WW8Num36z7">
    <w:name w:val="WW8Num36z7"/>
    <w:rsid w:val="007C7F1E"/>
  </w:style>
  <w:style w:type="character" w:customStyle="1" w:styleId="WW8Num36z8">
    <w:name w:val="WW8Num36z8"/>
    <w:rsid w:val="007C7F1E"/>
  </w:style>
  <w:style w:type="character" w:customStyle="1" w:styleId="WW8Num37z0">
    <w:name w:val="WW8Num37z0"/>
    <w:rsid w:val="007C7F1E"/>
    <w:rPr>
      <w:rFonts w:ascii="Symbol" w:hAnsi="Symbol" w:cs="Symbol" w:hint="default"/>
      <w:caps/>
      <w:sz w:val="22"/>
      <w:szCs w:val="22"/>
    </w:rPr>
  </w:style>
  <w:style w:type="character" w:customStyle="1" w:styleId="WW8Num37z1">
    <w:name w:val="WW8Num37z1"/>
    <w:rsid w:val="007C7F1E"/>
    <w:rPr>
      <w:rFonts w:ascii="Courier New" w:hAnsi="Courier New" w:cs="Courier New" w:hint="default"/>
    </w:rPr>
  </w:style>
  <w:style w:type="character" w:customStyle="1" w:styleId="WW8Num37z2">
    <w:name w:val="WW8Num37z2"/>
    <w:rsid w:val="007C7F1E"/>
    <w:rPr>
      <w:rFonts w:ascii="Wingdings" w:hAnsi="Wingdings" w:cs="Wingdings" w:hint="default"/>
    </w:rPr>
  </w:style>
  <w:style w:type="character" w:customStyle="1" w:styleId="WW8Num38z0">
    <w:name w:val="WW8Num38z0"/>
    <w:rsid w:val="007C7F1E"/>
    <w:rPr>
      <w:rFonts w:hint="default"/>
      <w:color w:val="000000"/>
      <w:sz w:val="22"/>
      <w:szCs w:val="22"/>
    </w:rPr>
  </w:style>
  <w:style w:type="character" w:customStyle="1" w:styleId="WW8Num38z1">
    <w:name w:val="WW8Num38z1"/>
    <w:rsid w:val="007C7F1E"/>
  </w:style>
  <w:style w:type="character" w:customStyle="1" w:styleId="WW8Num38z2">
    <w:name w:val="WW8Num38z2"/>
    <w:rsid w:val="007C7F1E"/>
  </w:style>
  <w:style w:type="character" w:customStyle="1" w:styleId="WW8Num38z3">
    <w:name w:val="WW8Num38z3"/>
    <w:rsid w:val="007C7F1E"/>
  </w:style>
  <w:style w:type="character" w:customStyle="1" w:styleId="WW8Num38z4">
    <w:name w:val="WW8Num38z4"/>
    <w:rsid w:val="007C7F1E"/>
  </w:style>
  <w:style w:type="character" w:customStyle="1" w:styleId="WW8Num38z5">
    <w:name w:val="WW8Num38z5"/>
    <w:rsid w:val="007C7F1E"/>
  </w:style>
  <w:style w:type="character" w:customStyle="1" w:styleId="WW8Num38z6">
    <w:name w:val="WW8Num38z6"/>
    <w:rsid w:val="007C7F1E"/>
  </w:style>
  <w:style w:type="character" w:customStyle="1" w:styleId="WW8Num38z7">
    <w:name w:val="WW8Num38z7"/>
    <w:rsid w:val="007C7F1E"/>
  </w:style>
  <w:style w:type="character" w:customStyle="1" w:styleId="WW8Num38z8">
    <w:name w:val="WW8Num38z8"/>
    <w:rsid w:val="007C7F1E"/>
  </w:style>
  <w:style w:type="character" w:customStyle="1" w:styleId="WW8Num39z0">
    <w:name w:val="WW8Num39z0"/>
    <w:rsid w:val="007C7F1E"/>
    <w:rPr>
      <w:rFonts w:hint="default"/>
    </w:rPr>
  </w:style>
  <w:style w:type="character" w:customStyle="1" w:styleId="WW8Num39z1">
    <w:name w:val="WW8Num39z1"/>
    <w:rsid w:val="007C7F1E"/>
  </w:style>
  <w:style w:type="character" w:customStyle="1" w:styleId="WW8Num39z2">
    <w:name w:val="WW8Num39z2"/>
    <w:rsid w:val="007C7F1E"/>
  </w:style>
  <w:style w:type="character" w:customStyle="1" w:styleId="WW8Num39z3">
    <w:name w:val="WW8Num39z3"/>
    <w:rsid w:val="007C7F1E"/>
  </w:style>
  <w:style w:type="character" w:customStyle="1" w:styleId="WW8Num39z4">
    <w:name w:val="WW8Num39z4"/>
    <w:rsid w:val="007C7F1E"/>
  </w:style>
  <w:style w:type="character" w:customStyle="1" w:styleId="WW8Num39z5">
    <w:name w:val="WW8Num39z5"/>
    <w:rsid w:val="007C7F1E"/>
  </w:style>
  <w:style w:type="character" w:customStyle="1" w:styleId="WW8Num39z6">
    <w:name w:val="WW8Num39z6"/>
    <w:rsid w:val="007C7F1E"/>
  </w:style>
  <w:style w:type="character" w:customStyle="1" w:styleId="WW8Num39z7">
    <w:name w:val="WW8Num39z7"/>
    <w:rsid w:val="007C7F1E"/>
  </w:style>
  <w:style w:type="character" w:customStyle="1" w:styleId="WW8Num39z8">
    <w:name w:val="WW8Num39z8"/>
    <w:rsid w:val="007C7F1E"/>
  </w:style>
  <w:style w:type="character" w:customStyle="1" w:styleId="WW8Num40z0">
    <w:name w:val="WW8Num40z0"/>
    <w:rsid w:val="007C7F1E"/>
    <w:rPr>
      <w:rFonts w:hint="default"/>
    </w:rPr>
  </w:style>
  <w:style w:type="character" w:customStyle="1" w:styleId="WW8Num40z2">
    <w:name w:val="WW8Num40z2"/>
    <w:rsid w:val="007C7F1E"/>
  </w:style>
  <w:style w:type="character" w:customStyle="1" w:styleId="WW8Num40z3">
    <w:name w:val="WW8Num40z3"/>
    <w:rsid w:val="007C7F1E"/>
  </w:style>
  <w:style w:type="character" w:customStyle="1" w:styleId="WW8Num40z4">
    <w:name w:val="WW8Num40z4"/>
    <w:rsid w:val="007C7F1E"/>
  </w:style>
  <w:style w:type="character" w:customStyle="1" w:styleId="WW8Num40z5">
    <w:name w:val="WW8Num40z5"/>
    <w:rsid w:val="007C7F1E"/>
  </w:style>
  <w:style w:type="character" w:customStyle="1" w:styleId="WW8Num40z6">
    <w:name w:val="WW8Num40z6"/>
    <w:rsid w:val="007C7F1E"/>
  </w:style>
  <w:style w:type="character" w:customStyle="1" w:styleId="WW8Num40z7">
    <w:name w:val="WW8Num40z7"/>
    <w:rsid w:val="007C7F1E"/>
  </w:style>
  <w:style w:type="character" w:customStyle="1" w:styleId="WW8Num40z8">
    <w:name w:val="WW8Num40z8"/>
    <w:rsid w:val="007C7F1E"/>
  </w:style>
  <w:style w:type="character" w:customStyle="1" w:styleId="WW8Num41z0">
    <w:name w:val="WW8Num41z0"/>
    <w:rsid w:val="007C7F1E"/>
    <w:rPr>
      <w:rFonts w:hint="default"/>
    </w:rPr>
  </w:style>
  <w:style w:type="character" w:customStyle="1" w:styleId="WW8Num41z1">
    <w:name w:val="WW8Num41z1"/>
    <w:rsid w:val="007C7F1E"/>
  </w:style>
  <w:style w:type="character" w:customStyle="1" w:styleId="WW8Num41z2">
    <w:name w:val="WW8Num41z2"/>
    <w:rsid w:val="007C7F1E"/>
  </w:style>
  <w:style w:type="character" w:customStyle="1" w:styleId="WW8Num41z3">
    <w:name w:val="WW8Num41z3"/>
    <w:rsid w:val="007C7F1E"/>
  </w:style>
  <w:style w:type="character" w:customStyle="1" w:styleId="WW8Num41z4">
    <w:name w:val="WW8Num41z4"/>
    <w:rsid w:val="007C7F1E"/>
  </w:style>
  <w:style w:type="character" w:customStyle="1" w:styleId="WW8Num41z5">
    <w:name w:val="WW8Num41z5"/>
    <w:rsid w:val="007C7F1E"/>
  </w:style>
  <w:style w:type="character" w:customStyle="1" w:styleId="WW8Num41z6">
    <w:name w:val="WW8Num41z6"/>
    <w:rsid w:val="007C7F1E"/>
  </w:style>
  <w:style w:type="character" w:customStyle="1" w:styleId="WW8Num41z7">
    <w:name w:val="WW8Num41z7"/>
    <w:rsid w:val="007C7F1E"/>
  </w:style>
  <w:style w:type="character" w:customStyle="1" w:styleId="WW8Num41z8">
    <w:name w:val="WW8Num41z8"/>
    <w:rsid w:val="007C7F1E"/>
  </w:style>
  <w:style w:type="character" w:customStyle="1" w:styleId="WW8Num42z0">
    <w:name w:val="WW8Num42z0"/>
    <w:rsid w:val="007C7F1E"/>
    <w:rPr>
      <w:rFonts w:hint="default"/>
      <w:b w:val="0"/>
      <w:sz w:val="22"/>
      <w:szCs w:val="22"/>
    </w:rPr>
  </w:style>
  <w:style w:type="character" w:customStyle="1" w:styleId="WW8Num42z1">
    <w:name w:val="WW8Num42z1"/>
    <w:rsid w:val="007C7F1E"/>
  </w:style>
  <w:style w:type="character" w:customStyle="1" w:styleId="WW8Num42z2">
    <w:name w:val="WW8Num42z2"/>
    <w:rsid w:val="007C7F1E"/>
  </w:style>
  <w:style w:type="character" w:customStyle="1" w:styleId="WW8Num42z3">
    <w:name w:val="WW8Num42z3"/>
    <w:rsid w:val="007C7F1E"/>
  </w:style>
  <w:style w:type="character" w:customStyle="1" w:styleId="WW8Num42z4">
    <w:name w:val="WW8Num42z4"/>
    <w:rsid w:val="007C7F1E"/>
  </w:style>
  <w:style w:type="character" w:customStyle="1" w:styleId="WW8Num42z5">
    <w:name w:val="WW8Num42z5"/>
    <w:rsid w:val="007C7F1E"/>
  </w:style>
  <w:style w:type="character" w:customStyle="1" w:styleId="WW8Num42z6">
    <w:name w:val="WW8Num42z6"/>
    <w:rsid w:val="007C7F1E"/>
  </w:style>
  <w:style w:type="character" w:customStyle="1" w:styleId="WW8Num42z7">
    <w:name w:val="WW8Num42z7"/>
    <w:rsid w:val="007C7F1E"/>
  </w:style>
  <w:style w:type="character" w:customStyle="1" w:styleId="WW8Num42z8">
    <w:name w:val="WW8Num42z8"/>
    <w:rsid w:val="007C7F1E"/>
  </w:style>
  <w:style w:type="character" w:customStyle="1" w:styleId="WW8Num43z0">
    <w:name w:val="WW8Num43z0"/>
    <w:rsid w:val="007C7F1E"/>
    <w:rPr>
      <w:rFonts w:hint="default"/>
      <w:sz w:val="20"/>
      <w:szCs w:val="20"/>
    </w:rPr>
  </w:style>
  <w:style w:type="character" w:customStyle="1" w:styleId="WW8Num43z2">
    <w:name w:val="WW8Num43z2"/>
    <w:rsid w:val="007C7F1E"/>
  </w:style>
  <w:style w:type="character" w:customStyle="1" w:styleId="WW8Num43z3">
    <w:name w:val="WW8Num43z3"/>
    <w:rsid w:val="007C7F1E"/>
  </w:style>
  <w:style w:type="character" w:customStyle="1" w:styleId="WW8Num43z4">
    <w:name w:val="WW8Num43z4"/>
    <w:rsid w:val="007C7F1E"/>
  </w:style>
  <w:style w:type="character" w:customStyle="1" w:styleId="WW8Num43z5">
    <w:name w:val="WW8Num43z5"/>
    <w:rsid w:val="007C7F1E"/>
  </w:style>
  <w:style w:type="character" w:customStyle="1" w:styleId="WW8Num43z6">
    <w:name w:val="WW8Num43z6"/>
    <w:rsid w:val="007C7F1E"/>
  </w:style>
  <w:style w:type="character" w:customStyle="1" w:styleId="WW8Num43z7">
    <w:name w:val="WW8Num43z7"/>
    <w:rsid w:val="007C7F1E"/>
  </w:style>
  <w:style w:type="character" w:customStyle="1" w:styleId="WW8Num43z8">
    <w:name w:val="WW8Num43z8"/>
    <w:rsid w:val="007C7F1E"/>
  </w:style>
  <w:style w:type="character" w:customStyle="1" w:styleId="WW8Num44z0">
    <w:name w:val="WW8Num44z0"/>
    <w:rsid w:val="007C7F1E"/>
    <w:rPr>
      <w:rFonts w:ascii="Symbol" w:hAnsi="Symbol" w:cs="Symbol" w:hint="default"/>
      <w:sz w:val="20"/>
    </w:rPr>
  </w:style>
  <w:style w:type="character" w:customStyle="1" w:styleId="WW8Num45z0">
    <w:name w:val="WW8Num45z0"/>
    <w:rsid w:val="007C7F1E"/>
    <w:rPr>
      <w:rFonts w:hint="default"/>
    </w:rPr>
  </w:style>
  <w:style w:type="character" w:customStyle="1" w:styleId="WW8Num45z1">
    <w:name w:val="WW8Num45z1"/>
    <w:rsid w:val="007C7F1E"/>
  </w:style>
  <w:style w:type="character" w:customStyle="1" w:styleId="WW8Num45z2">
    <w:name w:val="WW8Num45z2"/>
    <w:rsid w:val="007C7F1E"/>
  </w:style>
  <w:style w:type="character" w:customStyle="1" w:styleId="WW8Num45z3">
    <w:name w:val="WW8Num45z3"/>
    <w:rsid w:val="007C7F1E"/>
  </w:style>
  <w:style w:type="character" w:customStyle="1" w:styleId="WW8Num45z4">
    <w:name w:val="WW8Num45z4"/>
    <w:rsid w:val="007C7F1E"/>
  </w:style>
  <w:style w:type="character" w:customStyle="1" w:styleId="WW8Num45z5">
    <w:name w:val="WW8Num45z5"/>
    <w:rsid w:val="007C7F1E"/>
  </w:style>
  <w:style w:type="character" w:customStyle="1" w:styleId="WW8Num45z6">
    <w:name w:val="WW8Num45z6"/>
    <w:rsid w:val="007C7F1E"/>
  </w:style>
  <w:style w:type="character" w:customStyle="1" w:styleId="WW8Num45z7">
    <w:name w:val="WW8Num45z7"/>
    <w:rsid w:val="007C7F1E"/>
  </w:style>
  <w:style w:type="character" w:customStyle="1" w:styleId="WW8Num45z8">
    <w:name w:val="WW8Num45z8"/>
    <w:rsid w:val="007C7F1E"/>
  </w:style>
  <w:style w:type="character" w:customStyle="1" w:styleId="WW8Num46z0">
    <w:name w:val="WW8Num46z0"/>
    <w:rsid w:val="007C7F1E"/>
    <w:rPr>
      <w:rFonts w:hint="default"/>
    </w:rPr>
  </w:style>
  <w:style w:type="character" w:customStyle="1" w:styleId="WW8Num47z0">
    <w:name w:val="WW8Num47z0"/>
    <w:rsid w:val="007C7F1E"/>
    <w:rPr>
      <w:rFonts w:hint="default"/>
    </w:rPr>
  </w:style>
  <w:style w:type="character" w:customStyle="1" w:styleId="WW8Num47z1">
    <w:name w:val="WW8Num47z1"/>
    <w:rsid w:val="007C7F1E"/>
  </w:style>
  <w:style w:type="character" w:customStyle="1" w:styleId="WW8Num47z2">
    <w:name w:val="WW8Num47z2"/>
    <w:rsid w:val="007C7F1E"/>
  </w:style>
  <w:style w:type="character" w:customStyle="1" w:styleId="WW8Num47z3">
    <w:name w:val="WW8Num47z3"/>
    <w:rsid w:val="007C7F1E"/>
  </w:style>
  <w:style w:type="character" w:customStyle="1" w:styleId="WW8Num47z4">
    <w:name w:val="WW8Num47z4"/>
    <w:rsid w:val="007C7F1E"/>
  </w:style>
  <w:style w:type="character" w:customStyle="1" w:styleId="WW8Num47z5">
    <w:name w:val="WW8Num47z5"/>
    <w:rsid w:val="007C7F1E"/>
  </w:style>
  <w:style w:type="character" w:customStyle="1" w:styleId="WW8Num47z6">
    <w:name w:val="WW8Num47z6"/>
    <w:rsid w:val="007C7F1E"/>
  </w:style>
  <w:style w:type="character" w:customStyle="1" w:styleId="WW8Num47z7">
    <w:name w:val="WW8Num47z7"/>
    <w:rsid w:val="007C7F1E"/>
  </w:style>
  <w:style w:type="character" w:customStyle="1" w:styleId="WW8Num47z8">
    <w:name w:val="WW8Num47z8"/>
    <w:rsid w:val="007C7F1E"/>
  </w:style>
  <w:style w:type="character" w:customStyle="1" w:styleId="WW8Num48z0">
    <w:name w:val="WW8Num48z0"/>
    <w:rsid w:val="007C7F1E"/>
    <w:rPr>
      <w:rFonts w:hint="default"/>
      <w:sz w:val="22"/>
      <w:szCs w:val="22"/>
    </w:rPr>
  </w:style>
  <w:style w:type="character" w:customStyle="1" w:styleId="WW8Num49z0">
    <w:name w:val="WW8Num49z0"/>
    <w:rsid w:val="007C7F1E"/>
    <w:rPr>
      <w:rFonts w:hint="default"/>
    </w:rPr>
  </w:style>
  <w:style w:type="character" w:customStyle="1" w:styleId="WW8Num49z1">
    <w:name w:val="WW8Num49z1"/>
    <w:rsid w:val="007C7F1E"/>
  </w:style>
  <w:style w:type="character" w:customStyle="1" w:styleId="WW8Num49z2">
    <w:name w:val="WW8Num49z2"/>
    <w:rsid w:val="007C7F1E"/>
  </w:style>
  <w:style w:type="character" w:customStyle="1" w:styleId="WW8Num49z3">
    <w:name w:val="WW8Num49z3"/>
    <w:rsid w:val="007C7F1E"/>
  </w:style>
  <w:style w:type="character" w:customStyle="1" w:styleId="WW8Num49z4">
    <w:name w:val="WW8Num49z4"/>
    <w:rsid w:val="007C7F1E"/>
  </w:style>
  <w:style w:type="character" w:customStyle="1" w:styleId="WW8Num49z5">
    <w:name w:val="WW8Num49z5"/>
    <w:rsid w:val="007C7F1E"/>
  </w:style>
  <w:style w:type="character" w:customStyle="1" w:styleId="WW8Num49z6">
    <w:name w:val="WW8Num49z6"/>
    <w:rsid w:val="007C7F1E"/>
  </w:style>
  <w:style w:type="character" w:customStyle="1" w:styleId="WW8Num49z7">
    <w:name w:val="WW8Num49z7"/>
    <w:rsid w:val="007C7F1E"/>
  </w:style>
  <w:style w:type="character" w:customStyle="1" w:styleId="WW8Num49z8">
    <w:name w:val="WW8Num49z8"/>
    <w:rsid w:val="007C7F1E"/>
  </w:style>
  <w:style w:type="character" w:customStyle="1" w:styleId="WW8Num50z0">
    <w:name w:val="WW8Num50z0"/>
    <w:rsid w:val="007C7F1E"/>
    <w:rPr>
      <w:rFonts w:hint="default"/>
    </w:rPr>
  </w:style>
  <w:style w:type="character" w:customStyle="1" w:styleId="WW8Num50z1">
    <w:name w:val="WW8Num50z1"/>
    <w:rsid w:val="007C7F1E"/>
  </w:style>
  <w:style w:type="character" w:customStyle="1" w:styleId="WW8Num50z2">
    <w:name w:val="WW8Num50z2"/>
    <w:rsid w:val="007C7F1E"/>
  </w:style>
  <w:style w:type="character" w:customStyle="1" w:styleId="WW8Num50z3">
    <w:name w:val="WW8Num50z3"/>
    <w:rsid w:val="007C7F1E"/>
  </w:style>
  <w:style w:type="character" w:customStyle="1" w:styleId="WW8Num50z4">
    <w:name w:val="WW8Num50z4"/>
    <w:rsid w:val="007C7F1E"/>
  </w:style>
  <w:style w:type="character" w:customStyle="1" w:styleId="WW8Num50z5">
    <w:name w:val="WW8Num50z5"/>
    <w:rsid w:val="007C7F1E"/>
  </w:style>
  <w:style w:type="character" w:customStyle="1" w:styleId="WW8Num50z6">
    <w:name w:val="WW8Num50z6"/>
    <w:rsid w:val="007C7F1E"/>
  </w:style>
  <w:style w:type="character" w:customStyle="1" w:styleId="WW8Num50z7">
    <w:name w:val="WW8Num50z7"/>
    <w:rsid w:val="007C7F1E"/>
  </w:style>
  <w:style w:type="character" w:customStyle="1" w:styleId="WW8Num50z8">
    <w:name w:val="WW8Num50z8"/>
    <w:rsid w:val="007C7F1E"/>
  </w:style>
  <w:style w:type="character" w:customStyle="1" w:styleId="WW8NumSt2z0">
    <w:name w:val="WW8NumSt2z0"/>
    <w:rsid w:val="007C7F1E"/>
    <w:rPr>
      <w:rFonts w:ascii="Symbol" w:hAnsi="Symbol" w:cs="Symbol" w:hint="default"/>
      <w:sz w:val="20"/>
      <w:szCs w:val="20"/>
    </w:rPr>
  </w:style>
  <w:style w:type="character" w:customStyle="1" w:styleId="WW8NumSt2z1">
    <w:name w:val="WW8NumSt2z1"/>
    <w:rsid w:val="007C7F1E"/>
    <w:rPr>
      <w:rFonts w:ascii="Courier New" w:hAnsi="Courier New" w:cs="Courier New" w:hint="default"/>
    </w:rPr>
  </w:style>
  <w:style w:type="character" w:customStyle="1" w:styleId="WW8NumSt2z2">
    <w:name w:val="WW8NumSt2z2"/>
    <w:rsid w:val="007C7F1E"/>
    <w:rPr>
      <w:rFonts w:ascii="Wingdings" w:hAnsi="Wingdings" w:cs="Wingdings" w:hint="default"/>
    </w:rPr>
  </w:style>
  <w:style w:type="character" w:customStyle="1" w:styleId="Carpredefinitoparagrafo1">
    <w:name w:val="Car. predefinito paragrafo1"/>
    <w:rsid w:val="007C7F1E"/>
  </w:style>
  <w:style w:type="character" w:styleId="Collegamentoipertestuale">
    <w:name w:val="Hyperlink"/>
    <w:uiPriority w:val="99"/>
    <w:rsid w:val="007C7F1E"/>
    <w:rPr>
      <w:color w:val="0000FF"/>
      <w:u w:val="single"/>
    </w:rPr>
  </w:style>
  <w:style w:type="character" w:styleId="Numeropagina">
    <w:name w:val="page number"/>
    <w:basedOn w:val="Carpredefinitoparagrafo1"/>
    <w:rsid w:val="007C7F1E"/>
  </w:style>
  <w:style w:type="character" w:customStyle="1" w:styleId="Rientrocorpodeltesto2Carattere">
    <w:name w:val="Rientro corpo del testo 2 Carattere"/>
    <w:rsid w:val="007C7F1E"/>
    <w:rPr>
      <w:sz w:val="24"/>
      <w:szCs w:val="24"/>
    </w:rPr>
  </w:style>
  <w:style w:type="character" w:styleId="Enfasigrassetto">
    <w:name w:val="Strong"/>
    <w:qFormat/>
    <w:rsid w:val="007C7F1E"/>
    <w:rPr>
      <w:b/>
      <w:bCs/>
    </w:rPr>
  </w:style>
  <w:style w:type="character" w:customStyle="1" w:styleId="TestonotadichiusuraCarattere">
    <w:name w:val="Testo nota di chiusura Carattere"/>
    <w:rsid w:val="007C7F1E"/>
    <w:rPr>
      <w:rFonts w:ascii="Times" w:eastAsia="Calibri" w:hAnsi="Times" w:cs="Times"/>
      <w:sz w:val="24"/>
      <w:szCs w:val="24"/>
    </w:rPr>
  </w:style>
  <w:style w:type="character" w:customStyle="1" w:styleId="spanboldcenterbig">
    <w:name w:val="span_bold_center_big"/>
    <w:rsid w:val="007C7F1E"/>
    <w:rPr>
      <w:b/>
      <w:bCs/>
      <w:sz w:val="36"/>
      <w:szCs w:val="36"/>
    </w:rPr>
  </w:style>
  <w:style w:type="character" w:customStyle="1" w:styleId="Corpodeltesto2Carattere">
    <w:name w:val="Corpo del testo 2 Carattere"/>
    <w:link w:val="Corpodeltesto2"/>
    <w:rsid w:val="007C7F1E"/>
    <w:rPr>
      <w:sz w:val="24"/>
      <w:szCs w:val="24"/>
    </w:rPr>
  </w:style>
  <w:style w:type="character" w:customStyle="1" w:styleId="Corpodeltesto3Carattere">
    <w:name w:val="Corpo del testo 3 Carattere"/>
    <w:rsid w:val="007C7F1E"/>
    <w:rPr>
      <w:sz w:val="16"/>
      <w:szCs w:val="16"/>
    </w:rPr>
  </w:style>
  <w:style w:type="character" w:customStyle="1" w:styleId="TitoloCarattere">
    <w:name w:val="Titolo Carattere"/>
    <w:link w:val="Titolo"/>
    <w:rsid w:val="007C7F1E"/>
    <w:rPr>
      <w:b/>
      <w:bCs/>
      <w:sz w:val="32"/>
      <w:szCs w:val="32"/>
    </w:rPr>
  </w:style>
  <w:style w:type="character" w:customStyle="1" w:styleId="SottotitoloCarattere">
    <w:name w:val="Sottotitolo Carattere"/>
    <w:rsid w:val="007C7F1E"/>
    <w:rPr>
      <w:rFonts w:ascii="Bookman Old Style" w:hAnsi="Bookman Old Style" w:cs="Bookman Old Style"/>
      <w:caps/>
      <w:spacing w:val="-4"/>
      <w:sz w:val="28"/>
      <w:szCs w:val="24"/>
    </w:rPr>
  </w:style>
  <w:style w:type="character" w:customStyle="1" w:styleId="TestocommentoCarattere">
    <w:name w:val="Testo commento Carattere"/>
    <w:link w:val="Testocommento"/>
    <w:uiPriority w:val="99"/>
    <w:semiHidden/>
    <w:rsid w:val="007C7F1E"/>
  </w:style>
  <w:style w:type="paragraph" w:styleId="Testocommento">
    <w:name w:val="annotation text"/>
    <w:basedOn w:val="Normale"/>
    <w:link w:val="TestocommentoCarattere"/>
    <w:uiPriority w:val="99"/>
    <w:semiHidden/>
    <w:unhideWhenUsed/>
    <w:rsid w:val="007C7F1E"/>
    <w:pPr>
      <w:suppressAutoHyphens w:val="0"/>
      <w:spacing w:before="120" w:after="120"/>
      <w:jc w:val="both"/>
    </w:pPr>
    <w:rPr>
      <w:rFonts w:asciiTheme="minorHAnsi" w:eastAsiaTheme="minorHAnsi" w:hAnsiTheme="minorHAnsi" w:cstheme="minorBidi"/>
      <w:sz w:val="22"/>
      <w:szCs w:val="22"/>
      <w:lang w:eastAsia="en-US"/>
    </w:rPr>
  </w:style>
  <w:style w:type="character" w:customStyle="1" w:styleId="TestocommentoCarattere1">
    <w:name w:val="Testo commento Carattere1"/>
    <w:basedOn w:val="Carpredefinitoparagrafo"/>
    <w:uiPriority w:val="99"/>
    <w:semiHidden/>
    <w:rsid w:val="007C7F1E"/>
    <w:rPr>
      <w:rFonts w:ascii="Times New Roman" w:eastAsia="Times New Roman" w:hAnsi="Times New Roman" w:cs="Times New Roman"/>
      <w:sz w:val="20"/>
      <w:szCs w:val="20"/>
      <w:lang w:eastAsia="zh-CN"/>
    </w:rPr>
  </w:style>
  <w:style w:type="character" w:customStyle="1" w:styleId="TestonotaapidipaginaCarattere">
    <w:name w:val="Testo nota a piè di pagina Carattere"/>
    <w:uiPriority w:val="99"/>
    <w:rsid w:val="007C7F1E"/>
  </w:style>
  <w:style w:type="character" w:customStyle="1" w:styleId="PidipaginaCarattere">
    <w:name w:val="Piè di pagina Carattere"/>
    <w:uiPriority w:val="99"/>
    <w:rsid w:val="007C7F1E"/>
    <w:rPr>
      <w:sz w:val="24"/>
      <w:szCs w:val="24"/>
    </w:rPr>
  </w:style>
  <w:style w:type="character" w:customStyle="1" w:styleId="CorpotestoCarattere">
    <w:name w:val="Corpo testo Carattere"/>
    <w:rsid w:val="007C7F1E"/>
    <w:rPr>
      <w:sz w:val="24"/>
      <w:szCs w:val="24"/>
    </w:rPr>
  </w:style>
  <w:style w:type="character" w:styleId="Enfasicorsivo">
    <w:name w:val="Emphasis"/>
    <w:qFormat/>
    <w:rsid w:val="007C7F1E"/>
    <w:rPr>
      <w:i/>
      <w:iCs/>
    </w:rPr>
  </w:style>
  <w:style w:type="character" w:customStyle="1" w:styleId="TxBrp2Carattere">
    <w:name w:val="TxBr_p2 Carattere"/>
    <w:rsid w:val="007C7F1E"/>
    <w:rPr>
      <w:szCs w:val="24"/>
      <w:lang w:val="en-US"/>
    </w:rPr>
  </w:style>
  <w:style w:type="character" w:customStyle="1" w:styleId="IntestazioneCarattere">
    <w:name w:val="Intestazione Carattere"/>
    <w:rsid w:val="007C7F1E"/>
    <w:rPr>
      <w:sz w:val="24"/>
      <w:szCs w:val="24"/>
    </w:rPr>
  </w:style>
  <w:style w:type="character" w:customStyle="1" w:styleId="TestonormaleCarattere">
    <w:name w:val="Testo normale Carattere"/>
    <w:rsid w:val="007C7F1E"/>
    <w:rPr>
      <w:rFonts w:ascii="Calibri" w:eastAsia="Calibri" w:hAnsi="Calibri" w:cs="Calibri"/>
      <w:sz w:val="22"/>
      <w:szCs w:val="22"/>
    </w:rPr>
  </w:style>
  <w:style w:type="character" w:customStyle="1" w:styleId="A6">
    <w:name w:val="A6"/>
    <w:rsid w:val="007C7F1E"/>
    <w:rPr>
      <w:rFonts w:cs="ITC Avant Garde Std Bk"/>
      <w:color w:val="000000"/>
      <w:sz w:val="15"/>
      <w:szCs w:val="15"/>
    </w:rPr>
  </w:style>
  <w:style w:type="character" w:customStyle="1" w:styleId="Caratteredinumerazione">
    <w:name w:val="Carattere di numerazione"/>
    <w:rsid w:val="007C7F1E"/>
  </w:style>
  <w:style w:type="character" w:customStyle="1" w:styleId="Corpodeltesto2Carattere1">
    <w:name w:val="Corpo del testo 2 Carattere1"/>
    <w:rsid w:val="007C7F1E"/>
    <w:rPr>
      <w:sz w:val="24"/>
      <w:szCs w:val="24"/>
    </w:rPr>
  </w:style>
  <w:style w:type="character" w:customStyle="1" w:styleId="Punti">
    <w:name w:val="Punti"/>
    <w:rsid w:val="007C7F1E"/>
    <w:rPr>
      <w:rFonts w:ascii="OpenSymbol" w:eastAsia="OpenSymbol" w:hAnsi="OpenSymbol" w:cs="OpenSymbol"/>
    </w:rPr>
  </w:style>
  <w:style w:type="paragraph" w:customStyle="1" w:styleId="Titolo10">
    <w:name w:val="Titolo1"/>
    <w:basedOn w:val="Normale"/>
    <w:next w:val="Sottotitolo"/>
    <w:rsid w:val="007C7F1E"/>
    <w:pPr>
      <w:jc w:val="center"/>
    </w:pPr>
    <w:rPr>
      <w:b/>
      <w:bCs/>
      <w:sz w:val="32"/>
      <w:szCs w:val="32"/>
    </w:rPr>
  </w:style>
  <w:style w:type="paragraph" w:styleId="Sottotitolo">
    <w:name w:val="Subtitle"/>
    <w:basedOn w:val="Normale"/>
    <w:next w:val="Corpodeltesto"/>
    <w:link w:val="SottotitoloCarattere1"/>
    <w:qFormat/>
    <w:rsid w:val="007C7F1E"/>
    <w:pPr>
      <w:jc w:val="center"/>
    </w:pPr>
    <w:rPr>
      <w:rFonts w:ascii="Bookman Old Style" w:hAnsi="Bookman Old Style" w:cs="Bookman Old Style"/>
      <w:caps/>
      <w:spacing w:val="-4"/>
      <w:sz w:val="28"/>
    </w:rPr>
  </w:style>
  <w:style w:type="character" w:customStyle="1" w:styleId="SottotitoloCarattere1">
    <w:name w:val="Sottotitolo Carattere1"/>
    <w:basedOn w:val="Carpredefinitoparagrafo"/>
    <w:link w:val="Sottotitolo"/>
    <w:rsid w:val="007C7F1E"/>
    <w:rPr>
      <w:rFonts w:ascii="Bookman Old Style" w:eastAsia="Times New Roman" w:hAnsi="Bookman Old Style" w:cs="Bookman Old Style"/>
      <w:caps/>
      <w:spacing w:val="-4"/>
      <w:sz w:val="28"/>
      <w:szCs w:val="24"/>
      <w:lang w:eastAsia="zh-CN"/>
    </w:rPr>
  </w:style>
  <w:style w:type="paragraph" w:styleId="Corpodeltesto">
    <w:name w:val="Body Text"/>
    <w:basedOn w:val="Normale"/>
    <w:link w:val="CorpodeltestoCarattere"/>
    <w:rsid w:val="007C7F1E"/>
    <w:pPr>
      <w:spacing w:after="120"/>
    </w:pPr>
  </w:style>
  <w:style w:type="character" w:customStyle="1" w:styleId="CorpodeltestoCarattere">
    <w:name w:val="Corpo del testo Carattere"/>
    <w:basedOn w:val="Carpredefinitoparagrafo"/>
    <w:link w:val="Corpodeltesto"/>
    <w:rsid w:val="007C7F1E"/>
    <w:rPr>
      <w:rFonts w:ascii="Times New Roman" w:eastAsia="Times New Roman" w:hAnsi="Times New Roman" w:cs="Times New Roman"/>
      <w:sz w:val="24"/>
      <w:szCs w:val="24"/>
      <w:lang w:eastAsia="zh-CN"/>
    </w:rPr>
  </w:style>
  <w:style w:type="paragraph" w:styleId="Elenco">
    <w:name w:val="List"/>
    <w:basedOn w:val="Corpodeltesto"/>
    <w:rsid w:val="007C7F1E"/>
    <w:rPr>
      <w:rFonts w:cs="Mangal"/>
    </w:rPr>
  </w:style>
  <w:style w:type="paragraph" w:styleId="Didascalia">
    <w:name w:val="caption"/>
    <w:basedOn w:val="Normale"/>
    <w:qFormat/>
    <w:rsid w:val="007C7F1E"/>
    <w:pPr>
      <w:suppressLineNumbers/>
      <w:spacing w:before="120" w:after="120"/>
    </w:pPr>
    <w:rPr>
      <w:rFonts w:cs="Mangal"/>
      <w:i/>
      <w:iCs/>
    </w:rPr>
  </w:style>
  <w:style w:type="paragraph" w:customStyle="1" w:styleId="Indice">
    <w:name w:val="Indice"/>
    <w:basedOn w:val="Normale"/>
    <w:rsid w:val="007C7F1E"/>
    <w:pPr>
      <w:suppressLineNumbers/>
    </w:pPr>
    <w:rPr>
      <w:rFonts w:cs="Mangal"/>
    </w:rPr>
  </w:style>
  <w:style w:type="paragraph" w:customStyle="1" w:styleId="Intestazione1">
    <w:name w:val="Intestazione1"/>
    <w:basedOn w:val="Normale"/>
    <w:next w:val="Corpodeltesto"/>
    <w:rsid w:val="007C7F1E"/>
    <w:pPr>
      <w:keepNext/>
      <w:spacing w:before="240" w:after="120"/>
    </w:pPr>
    <w:rPr>
      <w:rFonts w:ascii="Arial" w:eastAsia="Microsoft YaHei" w:hAnsi="Arial" w:cs="Mangal"/>
      <w:sz w:val="28"/>
      <w:szCs w:val="28"/>
    </w:rPr>
  </w:style>
  <w:style w:type="paragraph" w:customStyle="1" w:styleId="Didascalia1">
    <w:name w:val="Didascalia1"/>
    <w:basedOn w:val="Normale"/>
    <w:rsid w:val="007C7F1E"/>
    <w:pPr>
      <w:suppressLineNumbers/>
      <w:spacing w:before="120" w:after="120"/>
    </w:pPr>
    <w:rPr>
      <w:rFonts w:cs="Mangal"/>
      <w:i/>
      <w:iCs/>
    </w:rPr>
  </w:style>
  <w:style w:type="paragraph" w:styleId="Intestazione">
    <w:name w:val="header"/>
    <w:basedOn w:val="Normale"/>
    <w:link w:val="IntestazioneCarattere1"/>
    <w:rsid w:val="007C7F1E"/>
    <w:pPr>
      <w:tabs>
        <w:tab w:val="center" w:pos="4819"/>
        <w:tab w:val="right" w:pos="9638"/>
      </w:tabs>
    </w:pPr>
  </w:style>
  <w:style w:type="character" w:customStyle="1" w:styleId="IntestazioneCarattere1">
    <w:name w:val="Intestazione Carattere1"/>
    <w:basedOn w:val="Carpredefinitoparagrafo"/>
    <w:link w:val="Intestazione"/>
    <w:rsid w:val="007C7F1E"/>
    <w:rPr>
      <w:rFonts w:ascii="Times New Roman" w:eastAsia="Times New Roman" w:hAnsi="Times New Roman" w:cs="Times New Roman"/>
      <w:sz w:val="24"/>
      <w:szCs w:val="24"/>
      <w:lang w:eastAsia="zh-CN"/>
    </w:rPr>
  </w:style>
  <w:style w:type="paragraph" w:styleId="Pidipagina">
    <w:name w:val="footer"/>
    <w:basedOn w:val="Normale"/>
    <w:link w:val="PidipaginaCarattere1"/>
    <w:uiPriority w:val="99"/>
    <w:rsid w:val="007C7F1E"/>
    <w:pPr>
      <w:tabs>
        <w:tab w:val="center" w:pos="4819"/>
        <w:tab w:val="right" w:pos="9638"/>
      </w:tabs>
    </w:pPr>
  </w:style>
  <w:style w:type="character" w:customStyle="1" w:styleId="PidipaginaCarattere1">
    <w:name w:val="Piè di pagina Carattere1"/>
    <w:basedOn w:val="Carpredefinitoparagrafo"/>
    <w:link w:val="Pidipagina"/>
    <w:uiPriority w:val="99"/>
    <w:rsid w:val="007C7F1E"/>
    <w:rPr>
      <w:rFonts w:ascii="Times New Roman" w:eastAsia="Times New Roman" w:hAnsi="Times New Roman" w:cs="Times New Roman"/>
      <w:sz w:val="24"/>
      <w:szCs w:val="24"/>
      <w:lang w:eastAsia="zh-CN"/>
    </w:rPr>
  </w:style>
  <w:style w:type="paragraph" w:styleId="Testofumetto">
    <w:name w:val="Balloon Text"/>
    <w:basedOn w:val="Normale"/>
    <w:link w:val="TestofumettoCarattere"/>
    <w:uiPriority w:val="99"/>
    <w:rsid w:val="007C7F1E"/>
    <w:rPr>
      <w:rFonts w:ascii="Tahoma" w:hAnsi="Tahoma" w:cs="Tahoma"/>
      <w:sz w:val="16"/>
      <w:szCs w:val="16"/>
    </w:rPr>
  </w:style>
  <w:style w:type="character" w:customStyle="1" w:styleId="TestofumettoCarattere">
    <w:name w:val="Testo fumetto Carattere"/>
    <w:basedOn w:val="Carpredefinitoparagrafo"/>
    <w:link w:val="Testofumetto"/>
    <w:uiPriority w:val="99"/>
    <w:rsid w:val="007C7F1E"/>
    <w:rPr>
      <w:rFonts w:ascii="Tahoma" w:eastAsia="Times New Roman" w:hAnsi="Tahoma" w:cs="Tahoma"/>
      <w:sz w:val="16"/>
      <w:szCs w:val="16"/>
      <w:lang w:eastAsia="zh-CN"/>
    </w:rPr>
  </w:style>
  <w:style w:type="paragraph" w:customStyle="1" w:styleId="Testodelblocco1">
    <w:name w:val="Testo del blocco1"/>
    <w:basedOn w:val="Normale"/>
    <w:rsid w:val="007C7F1E"/>
    <w:pPr>
      <w:ind w:left="-284" w:right="46"/>
    </w:pPr>
  </w:style>
  <w:style w:type="paragraph" w:customStyle="1" w:styleId="Rientrocorpodeltesto31">
    <w:name w:val="Rientro corpo del testo 31"/>
    <w:basedOn w:val="Normale"/>
    <w:rsid w:val="007C7F1E"/>
    <w:pPr>
      <w:ind w:firstLine="360"/>
      <w:jc w:val="both"/>
    </w:pPr>
  </w:style>
  <w:style w:type="paragraph" w:styleId="Rientrocorpodeltesto">
    <w:name w:val="Body Text Indent"/>
    <w:basedOn w:val="Normale"/>
    <w:link w:val="RientrocorpodeltestoCarattere"/>
    <w:rsid w:val="007C7F1E"/>
    <w:pPr>
      <w:spacing w:after="120"/>
      <w:ind w:left="283"/>
    </w:pPr>
  </w:style>
  <w:style w:type="character" w:customStyle="1" w:styleId="RientrocorpodeltestoCarattere">
    <w:name w:val="Rientro corpo del testo Carattere"/>
    <w:basedOn w:val="Carpredefinitoparagrafo"/>
    <w:link w:val="Rientrocorpodeltesto"/>
    <w:rsid w:val="007C7F1E"/>
    <w:rPr>
      <w:rFonts w:ascii="Times New Roman" w:eastAsia="Times New Roman" w:hAnsi="Times New Roman" w:cs="Times New Roman"/>
      <w:sz w:val="24"/>
      <w:szCs w:val="24"/>
      <w:lang w:eastAsia="zh-CN"/>
    </w:rPr>
  </w:style>
  <w:style w:type="paragraph" w:customStyle="1" w:styleId="Cc">
    <w:name w:val="Cc"/>
    <w:basedOn w:val="Corpodeltesto"/>
    <w:rsid w:val="007C7F1E"/>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rsid w:val="007C7F1E"/>
    <w:pPr>
      <w:spacing w:after="120" w:line="480" w:lineRule="auto"/>
      <w:ind w:left="283"/>
    </w:pPr>
  </w:style>
  <w:style w:type="paragraph" w:styleId="Paragrafoelenco">
    <w:name w:val="List Paragraph"/>
    <w:basedOn w:val="Normale"/>
    <w:qFormat/>
    <w:rsid w:val="007C7F1E"/>
    <w:pPr>
      <w:ind w:left="720"/>
    </w:pPr>
    <w:rPr>
      <w:rFonts w:ascii="Calibri" w:eastAsia="Calibri" w:hAnsi="Calibri" w:cs="Calibri"/>
      <w:sz w:val="22"/>
      <w:szCs w:val="22"/>
    </w:rPr>
  </w:style>
  <w:style w:type="paragraph" w:styleId="Testonotadichiusura">
    <w:name w:val="endnote text"/>
    <w:basedOn w:val="Normale"/>
    <w:link w:val="TestonotadichiusuraCarattere1"/>
    <w:rsid w:val="007C7F1E"/>
    <w:pPr>
      <w:overflowPunct w:val="0"/>
      <w:autoSpaceDE w:val="0"/>
    </w:pPr>
    <w:rPr>
      <w:rFonts w:ascii="Times" w:eastAsia="Calibri" w:hAnsi="Times" w:cs="Times"/>
    </w:rPr>
  </w:style>
  <w:style w:type="character" w:customStyle="1" w:styleId="TestonotadichiusuraCarattere1">
    <w:name w:val="Testo nota di chiusura Carattere1"/>
    <w:basedOn w:val="Carpredefinitoparagrafo"/>
    <w:link w:val="Testonotadichiusura"/>
    <w:rsid w:val="007C7F1E"/>
    <w:rPr>
      <w:rFonts w:ascii="Times" w:eastAsia="Calibri" w:hAnsi="Times" w:cs="Times"/>
      <w:sz w:val="24"/>
      <w:szCs w:val="24"/>
      <w:lang w:eastAsia="zh-CN"/>
    </w:rPr>
  </w:style>
  <w:style w:type="paragraph" w:customStyle="1" w:styleId="Corpodeltesto23">
    <w:name w:val="Corpo del testo 23"/>
    <w:basedOn w:val="Normale"/>
    <w:rsid w:val="007C7F1E"/>
    <w:pPr>
      <w:spacing w:after="120" w:line="480" w:lineRule="auto"/>
    </w:pPr>
  </w:style>
  <w:style w:type="paragraph" w:customStyle="1" w:styleId="Corpodeltesto33">
    <w:name w:val="Corpo del testo 33"/>
    <w:basedOn w:val="Normale"/>
    <w:rsid w:val="007C7F1E"/>
    <w:pPr>
      <w:spacing w:after="120"/>
    </w:pPr>
    <w:rPr>
      <w:sz w:val="16"/>
      <w:szCs w:val="16"/>
    </w:rPr>
  </w:style>
  <w:style w:type="paragraph" w:customStyle="1" w:styleId="TxBrp2">
    <w:name w:val="TxBr_p2"/>
    <w:basedOn w:val="Normale"/>
    <w:rsid w:val="007C7F1E"/>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rsid w:val="007C7F1E"/>
    <w:rPr>
      <w:sz w:val="20"/>
      <w:szCs w:val="20"/>
    </w:rPr>
  </w:style>
  <w:style w:type="paragraph" w:customStyle="1" w:styleId="font5">
    <w:name w:val="font5"/>
    <w:basedOn w:val="Normale"/>
    <w:rsid w:val="007C7F1E"/>
    <w:pPr>
      <w:spacing w:before="280" w:after="280"/>
    </w:pPr>
    <w:rPr>
      <w:rFonts w:eastAsia="Arial Unicode MS"/>
      <w:b/>
      <w:bCs/>
      <w:sz w:val="20"/>
      <w:szCs w:val="20"/>
    </w:rPr>
  </w:style>
  <w:style w:type="paragraph" w:customStyle="1" w:styleId="LO-Normal">
    <w:name w:val="LO-Normal"/>
    <w:basedOn w:val="Normale"/>
    <w:rsid w:val="007C7F1E"/>
    <w:pPr>
      <w:jc w:val="both"/>
    </w:pPr>
    <w:rPr>
      <w:rFonts w:ascii="MS Serif" w:hAnsi="MS Serif" w:cs="MS Serif"/>
      <w:sz w:val="22"/>
      <w:szCs w:val="20"/>
    </w:rPr>
  </w:style>
  <w:style w:type="paragraph" w:customStyle="1" w:styleId="Corpodeltesto21">
    <w:name w:val="Corpo del testo 21"/>
    <w:basedOn w:val="Normale"/>
    <w:rsid w:val="007C7F1E"/>
    <w:pPr>
      <w:jc w:val="both"/>
    </w:pPr>
  </w:style>
  <w:style w:type="paragraph" w:customStyle="1" w:styleId="xl69">
    <w:name w:val="xl69"/>
    <w:basedOn w:val="Normale"/>
    <w:rsid w:val="007C7F1E"/>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Default">
    <w:name w:val="Default"/>
    <w:rsid w:val="007C7F1E"/>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NormaleWeb">
    <w:name w:val="Normal (Web)"/>
    <w:basedOn w:val="Normale"/>
    <w:uiPriority w:val="99"/>
    <w:rsid w:val="007C7F1E"/>
    <w:pPr>
      <w:spacing w:before="280" w:after="280"/>
    </w:pPr>
  </w:style>
  <w:style w:type="paragraph" w:customStyle="1" w:styleId="xl38">
    <w:name w:val="xl38"/>
    <w:basedOn w:val="Normale"/>
    <w:rsid w:val="007C7F1E"/>
    <w:pPr>
      <w:pBdr>
        <w:top w:val="none" w:sz="0" w:space="0" w:color="000000"/>
        <w:left w:val="single" w:sz="4" w:space="0" w:color="000000"/>
        <w:bottom w:val="none" w:sz="0" w:space="0" w:color="000000"/>
        <w:right w:val="single" w:sz="4" w:space="0" w:color="000000"/>
      </w:pBdr>
      <w:spacing w:before="280" w:after="280"/>
      <w:jc w:val="center"/>
    </w:pPr>
    <w:rPr>
      <w:rFonts w:eastAsia="Arial Unicode MS"/>
      <w:sz w:val="18"/>
      <w:szCs w:val="18"/>
    </w:rPr>
  </w:style>
  <w:style w:type="paragraph" w:customStyle="1" w:styleId="xl68">
    <w:name w:val="xl68"/>
    <w:basedOn w:val="Normale"/>
    <w:rsid w:val="007C7F1E"/>
    <w:pPr>
      <w:pBdr>
        <w:top w:val="none" w:sz="0" w:space="0" w:color="000000"/>
        <w:left w:val="none" w:sz="0" w:space="0" w:color="000000"/>
        <w:bottom w:val="single" w:sz="8" w:space="0" w:color="000000"/>
        <w:right w:val="single" w:sz="8" w:space="0" w:color="000000"/>
      </w:pBdr>
      <w:spacing w:before="280" w:after="280"/>
    </w:pPr>
    <w:rPr>
      <w:rFonts w:eastAsia="Arial Unicode MS"/>
      <w:b/>
      <w:bCs/>
      <w:sz w:val="18"/>
      <w:szCs w:val="18"/>
    </w:rPr>
  </w:style>
  <w:style w:type="paragraph" w:customStyle="1" w:styleId="Corpodeltesto31">
    <w:name w:val="Corpo del testo 31"/>
    <w:basedOn w:val="Normale"/>
    <w:rsid w:val="007C7F1E"/>
    <w:pPr>
      <w:jc w:val="both"/>
    </w:pPr>
    <w:rPr>
      <w:b/>
      <w:szCs w:val="20"/>
    </w:rPr>
  </w:style>
  <w:style w:type="paragraph" w:styleId="Testonotaapidipagina">
    <w:name w:val="footnote text"/>
    <w:basedOn w:val="Normale"/>
    <w:link w:val="TestonotaapidipaginaCarattere1"/>
    <w:uiPriority w:val="99"/>
    <w:rsid w:val="007C7F1E"/>
    <w:pPr>
      <w:spacing w:line="360" w:lineRule="atLeast"/>
      <w:jc w:val="both"/>
    </w:pPr>
    <w:rPr>
      <w:sz w:val="20"/>
      <w:szCs w:val="20"/>
    </w:rPr>
  </w:style>
  <w:style w:type="character" w:customStyle="1" w:styleId="TestonotaapidipaginaCarattere1">
    <w:name w:val="Testo nota a piè di pagina Carattere1"/>
    <w:basedOn w:val="Carpredefinitoparagrafo"/>
    <w:link w:val="Testonotaapidipagina"/>
    <w:uiPriority w:val="99"/>
    <w:rsid w:val="007C7F1E"/>
    <w:rPr>
      <w:rFonts w:ascii="Times New Roman" w:eastAsia="Times New Roman" w:hAnsi="Times New Roman" w:cs="Times New Roman"/>
      <w:sz w:val="20"/>
      <w:szCs w:val="20"/>
      <w:lang w:eastAsia="zh-CN"/>
    </w:rPr>
  </w:style>
  <w:style w:type="paragraph" w:customStyle="1" w:styleId="Rientrocorpodeltesto21">
    <w:name w:val="Rientro corpo del testo 21"/>
    <w:basedOn w:val="Normale"/>
    <w:rsid w:val="007C7F1E"/>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rsid w:val="007C7F1E"/>
    <w:pPr>
      <w:spacing w:after="120"/>
      <w:ind w:left="283"/>
    </w:pPr>
    <w:rPr>
      <w:sz w:val="16"/>
      <w:szCs w:val="16"/>
    </w:rPr>
  </w:style>
  <w:style w:type="paragraph" w:customStyle="1" w:styleId="Rientrocorpodeltesto22">
    <w:name w:val="Rientro corpo del testo 22"/>
    <w:basedOn w:val="Normale"/>
    <w:rsid w:val="007C7F1E"/>
    <w:pPr>
      <w:ind w:left="720" w:hanging="360"/>
      <w:jc w:val="both"/>
    </w:pPr>
    <w:rPr>
      <w:sz w:val="22"/>
    </w:rPr>
  </w:style>
  <w:style w:type="paragraph" w:customStyle="1" w:styleId="Body">
    <w:name w:val="Body"/>
    <w:basedOn w:val="Normale"/>
    <w:rsid w:val="007C7F1E"/>
    <w:pPr>
      <w:spacing w:after="260" w:line="260" w:lineRule="exact"/>
      <w:jc w:val="both"/>
    </w:pPr>
    <w:rPr>
      <w:rFonts w:ascii="Times" w:hAnsi="Times" w:cs="Times"/>
      <w:sz w:val="22"/>
      <w:szCs w:val="20"/>
    </w:rPr>
  </w:style>
  <w:style w:type="paragraph" w:customStyle="1" w:styleId="Testonormale1">
    <w:name w:val="Testo normale1"/>
    <w:basedOn w:val="Normale"/>
    <w:rsid w:val="007C7F1E"/>
    <w:rPr>
      <w:rFonts w:ascii="Calibri" w:eastAsia="Calibri" w:hAnsi="Calibri" w:cs="Calibri"/>
      <w:sz w:val="22"/>
      <w:szCs w:val="22"/>
    </w:rPr>
  </w:style>
  <w:style w:type="paragraph" w:customStyle="1" w:styleId="Corpodeltesto32">
    <w:name w:val="Corpo del testo 32"/>
    <w:basedOn w:val="Normale"/>
    <w:rsid w:val="007C7F1E"/>
    <w:pPr>
      <w:jc w:val="both"/>
    </w:pPr>
    <w:rPr>
      <w:sz w:val="22"/>
    </w:rPr>
  </w:style>
  <w:style w:type="paragraph" w:customStyle="1" w:styleId="Corpodeltesto22">
    <w:name w:val="Corpo del testo 22"/>
    <w:basedOn w:val="Normale"/>
    <w:rsid w:val="007C7F1E"/>
    <w:pPr>
      <w:spacing w:line="360" w:lineRule="auto"/>
      <w:jc w:val="both"/>
    </w:pPr>
  </w:style>
  <w:style w:type="paragraph" w:customStyle="1" w:styleId="Pa47">
    <w:name w:val="Pa47"/>
    <w:basedOn w:val="Normale"/>
    <w:next w:val="Normale"/>
    <w:rsid w:val="007C7F1E"/>
    <w:pPr>
      <w:autoSpaceDE w:val="0"/>
      <w:spacing w:line="221" w:lineRule="atLeast"/>
    </w:pPr>
    <w:rPr>
      <w:rFonts w:ascii="ITC Avant Garde Std Bk" w:eastAsia="Calibri" w:hAnsi="ITC Avant Garde Std Bk"/>
    </w:rPr>
  </w:style>
  <w:style w:type="paragraph" w:customStyle="1" w:styleId="Pa49">
    <w:name w:val="Pa49"/>
    <w:basedOn w:val="Normale"/>
    <w:next w:val="Normale"/>
    <w:rsid w:val="007C7F1E"/>
    <w:pPr>
      <w:autoSpaceDE w:val="0"/>
      <w:spacing w:line="221" w:lineRule="atLeast"/>
    </w:pPr>
    <w:rPr>
      <w:rFonts w:ascii="ITC Avant Garde Std Bk" w:eastAsia="Calibri" w:hAnsi="ITC Avant Garde Std Bk"/>
    </w:rPr>
  </w:style>
  <w:style w:type="paragraph" w:customStyle="1" w:styleId="Pa50">
    <w:name w:val="Pa50"/>
    <w:basedOn w:val="Normale"/>
    <w:next w:val="Normale"/>
    <w:rsid w:val="007C7F1E"/>
    <w:pPr>
      <w:autoSpaceDE w:val="0"/>
      <w:spacing w:line="221" w:lineRule="atLeast"/>
    </w:pPr>
    <w:rPr>
      <w:rFonts w:ascii="ITC Avant Garde Std Bk" w:eastAsia="Calibri" w:hAnsi="ITC Avant Garde Std Bk"/>
    </w:rPr>
  </w:style>
  <w:style w:type="paragraph" w:customStyle="1" w:styleId="Pa51">
    <w:name w:val="Pa51"/>
    <w:basedOn w:val="Normale"/>
    <w:next w:val="Normale"/>
    <w:rsid w:val="007C7F1E"/>
    <w:pPr>
      <w:autoSpaceDE w:val="0"/>
      <w:spacing w:line="221" w:lineRule="atLeast"/>
    </w:pPr>
    <w:rPr>
      <w:rFonts w:ascii="ITC Avant Garde Std Bk" w:eastAsia="Calibri" w:hAnsi="ITC Avant Garde Std Bk"/>
    </w:rPr>
  </w:style>
  <w:style w:type="paragraph" w:customStyle="1" w:styleId="Contenutotabella">
    <w:name w:val="Contenuto tabella"/>
    <w:basedOn w:val="Normale"/>
    <w:rsid w:val="007C7F1E"/>
    <w:pPr>
      <w:suppressLineNumbers/>
    </w:pPr>
  </w:style>
  <w:style w:type="paragraph" w:customStyle="1" w:styleId="Intestazionetabella">
    <w:name w:val="Intestazione tabella"/>
    <w:basedOn w:val="Contenutotabella"/>
    <w:rsid w:val="007C7F1E"/>
    <w:pPr>
      <w:jc w:val="center"/>
    </w:pPr>
    <w:rPr>
      <w:b/>
      <w:bCs/>
    </w:rPr>
  </w:style>
  <w:style w:type="paragraph" w:customStyle="1" w:styleId="usoboll1">
    <w:name w:val="usoboll1"/>
    <w:basedOn w:val="Normale"/>
    <w:rsid w:val="007C7F1E"/>
    <w:pPr>
      <w:widowControl w:val="0"/>
      <w:suppressAutoHyphens w:val="0"/>
      <w:spacing w:line="482" w:lineRule="exact"/>
      <w:jc w:val="both"/>
    </w:pPr>
    <w:rPr>
      <w:szCs w:val="20"/>
    </w:rPr>
  </w:style>
  <w:style w:type="paragraph" w:customStyle="1" w:styleId="WW-Corpodeltesto2">
    <w:name w:val="WW-Corpo del testo 2"/>
    <w:basedOn w:val="Normale"/>
    <w:rsid w:val="007C7F1E"/>
    <w:pPr>
      <w:spacing w:line="240" w:lineRule="atLeast"/>
      <w:jc w:val="both"/>
    </w:pPr>
    <w:rPr>
      <w:rFonts w:ascii="Arial Narrow" w:hAnsi="Arial Narrow" w:cs="Arial Narrow"/>
      <w:sz w:val="22"/>
    </w:rPr>
  </w:style>
  <w:style w:type="paragraph" w:customStyle="1" w:styleId="Corpodeltesto24">
    <w:name w:val="Corpo del testo 24"/>
    <w:basedOn w:val="Normale"/>
    <w:rsid w:val="007C7F1E"/>
    <w:pPr>
      <w:suppressAutoHyphens w:val="0"/>
      <w:spacing w:after="120" w:line="480" w:lineRule="auto"/>
    </w:pPr>
  </w:style>
  <w:style w:type="paragraph" w:customStyle="1" w:styleId="Titolotabella">
    <w:name w:val="Titolo tabella"/>
    <w:basedOn w:val="Contenutotabella"/>
    <w:rsid w:val="007C7F1E"/>
    <w:pPr>
      <w:jc w:val="center"/>
    </w:pPr>
    <w:rPr>
      <w:b/>
      <w:bCs/>
    </w:rPr>
  </w:style>
  <w:style w:type="character" w:styleId="Rimandonotaapidipagina">
    <w:name w:val="footnote reference"/>
    <w:uiPriority w:val="99"/>
    <w:unhideWhenUsed/>
    <w:rsid w:val="007C7F1E"/>
    <w:rPr>
      <w:shd w:val="clear" w:color="auto" w:fill="auto"/>
      <w:vertAlign w:val="superscript"/>
    </w:rPr>
  </w:style>
  <w:style w:type="paragraph" w:customStyle="1" w:styleId="NormalBold">
    <w:name w:val="NormalBold"/>
    <w:basedOn w:val="Normale"/>
    <w:link w:val="NormalBoldChar"/>
    <w:rsid w:val="007C7F1E"/>
    <w:pPr>
      <w:widowControl w:val="0"/>
      <w:suppressAutoHyphens w:val="0"/>
    </w:pPr>
    <w:rPr>
      <w:b/>
      <w:szCs w:val="22"/>
      <w:lang w:eastAsia="it-IT" w:bidi="it-IT"/>
    </w:rPr>
  </w:style>
  <w:style w:type="character" w:customStyle="1" w:styleId="NormalBoldChar">
    <w:name w:val="NormalBold Char"/>
    <w:link w:val="NormalBold"/>
    <w:locked/>
    <w:rsid w:val="007C7F1E"/>
    <w:rPr>
      <w:rFonts w:ascii="Times New Roman" w:eastAsia="Times New Roman" w:hAnsi="Times New Roman" w:cs="Times New Roman"/>
      <w:b/>
      <w:sz w:val="24"/>
      <w:lang w:eastAsia="it-IT" w:bidi="it-IT"/>
    </w:rPr>
  </w:style>
  <w:style w:type="character" w:customStyle="1" w:styleId="DeltaViewInsertion">
    <w:name w:val="DeltaView Insertion"/>
    <w:rsid w:val="007C7F1E"/>
    <w:rPr>
      <w:b/>
      <w:i/>
      <w:spacing w:val="0"/>
    </w:rPr>
  </w:style>
  <w:style w:type="paragraph" w:customStyle="1" w:styleId="Text1">
    <w:name w:val="Text 1"/>
    <w:basedOn w:val="Normale"/>
    <w:rsid w:val="007C7F1E"/>
    <w:pPr>
      <w:numPr>
        <w:numId w:val="15"/>
      </w:numPr>
      <w:tabs>
        <w:tab w:val="clear" w:pos="850"/>
      </w:tabs>
      <w:suppressAutoHyphens w:val="0"/>
      <w:spacing w:before="120" w:after="120"/>
      <w:ind w:firstLine="0"/>
      <w:jc w:val="both"/>
    </w:pPr>
    <w:rPr>
      <w:rFonts w:eastAsia="Calibri"/>
      <w:szCs w:val="22"/>
      <w:lang w:eastAsia="it-IT" w:bidi="it-IT"/>
    </w:rPr>
  </w:style>
  <w:style w:type="paragraph" w:customStyle="1" w:styleId="NormalLeft">
    <w:name w:val="Normal Left"/>
    <w:basedOn w:val="Normale"/>
    <w:rsid w:val="007C7F1E"/>
    <w:pPr>
      <w:numPr>
        <w:numId w:val="17"/>
      </w:numPr>
      <w:tabs>
        <w:tab w:val="clear" w:pos="1417"/>
      </w:tabs>
      <w:suppressAutoHyphens w:val="0"/>
      <w:spacing w:before="120" w:after="120"/>
      <w:ind w:left="0" w:firstLine="0"/>
    </w:pPr>
    <w:rPr>
      <w:rFonts w:eastAsia="Calibri"/>
      <w:szCs w:val="22"/>
      <w:lang w:eastAsia="it-IT" w:bidi="it-IT"/>
    </w:rPr>
  </w:style>
  <w:style w:type="paragraph" w:customStyle="1" w:styleId="Tiret0">
    <w:name w:val="Tiret 0"/>
    <w:basedOn w:val="Normale"/>
    <w:rsid w:val="007C7F1E"/>
    <w:pPr>
      <w:numPr>
        <w:numId w:val="16"/>
      </w:numPr>
      <w:suppressAutoHyphens w:val="0"/>
      <w:spacing w:before="120" w:after="120"/>
      <w:jc w:val="both"/>
    </w:pPr>
    <w:rPr>
      <w:rFonts w:eastAsia="Calibri"/>
      <w:szCs w:val="22"/>
      <w:lang w:eastAsia="it-IT" w:bidi="it-IT"/>
    </w:rPr>
  </w:style>
  <w:style w:type="paragraph" w:customStyle="1" w:styleId="Tiret1">
    <w:name w:val="Tiret 1"/>
    <w:basedOn w:val="Normale"/>
    <w:rsid w:val="007C7F1E"/>
    <w:pPr>
      <w:numPr>
        <w:ilvl w:val="1"/>
        <w:numId w:val="16"/>
      </w:numPr>
      <w:tabs>
        <w:tab w:val="clear" w:pos="850"/>
        <w:tab w:val="num" w:pos="1417"/>
      </w:tabs>
      <w:suppressAutoHyphens w:val="0"/>
      <w:spacing w:before="120" w:after="120"/>
      <w:ind w:left="1417" w:hanging="567"/>
      <w:jc w:val="both"/>
    </w:pPr>
    <w:rPr>
      <w:rFonts w:eastAsia="Calibri"/>
      <w:szCs w:val="22"/>
      <w:lang w:eastAsia="it-IT" w:bidi="it-IT"/>
    </w:rPr>
  </w:style>
  <w:style w:type="paragraph" w:customStyle="1" w:styleId="NumPar1">
    <w:name w:val="NumPar 1"/>
    <w:basedOn w:val="Normale"/>
    <w:next w:val="Text1"/>
    <w:rsid w:val="007C7F1E"/>
    <w:pPr>
      <w:numPr>
        <w:ilvl w:val="2"/>
        <w:numId w:val="16"/>
      </w:numPr>
      <w:suppressAutoHyphens w:val="0"/>
      <w:spacing w:before="120" w:after="120"/>
      <w:jc w:val="both"/>
    </w:pPr>
    <w:rPr>
      <w:rFonts w:eastAsia="Calibri"/>
      <w:szCs w:val="22"/>
      <w:lang w:eastAsia="it-IT" w:bidi="it-IT"/>
    </w:rPr>
  </w:style>
  <w:style w:type="paragraph" w:customStyle="1" w:styleId="NumPar2">
    <w:name w:val="NumPar 2"/>
    <w:basedOn w:val="Normale"/>
    <w:next w:val="Text1"/>
    <w:rsid w:val="007C7F1E"/>
    <w:pPr>
      <w:numPr>
        <w:ilvl w:val="3"/>
        <w:numId w:val="16"/>
      </w:numPr>
      <w:suppressAutoHyphens w:val="0"/>
      <w:spacing w:before="120" w:after="120"/>
      <w:jc w:val="both"/>
    </w:pPr>
    <w:rPr>
      <w:rFonts w:eastAsia="Calibri"/>
      <w:szCs w:val="22"/>
      <w:lang w:eastAsia="it-IT" w:bidi="it-IT"/>
    </w:rPr>
  </w:style>
  <w:style w:type="paragraph" w:customStyle="1" w:styleId="NumPar3">
    <w:name w:val="NumPar 3"/>
    <w:basedOn w:val="Normale"/>
    <w:next w:val="Text1"/>
    <w:rsid w:val="007C7F1E"/>
    <w:pPr>
      <w:tabs>
        <w:tab w:val="num" w:pos="850"/>
      </w:tabs>
      <w:suppressAutoHyphens w:val="0"/>
      <w:spacing w:before="120" w:after="120"/>
      <w:ind w:left="850" w:hanging="850"/>
      <w:jc w:val="both"/>
    </w:pPr>
    <w:rPr>
      <w:rFonts w:eastAsia="Calibri"/>
      <w:szCs w:val="22"/>
      <w:lang w:eastAsia="it-IT" w:bidi="it-IT"/>
    </w:rPr>
  </w:style>
  <w:style w:type="paragraph" w:customStyle="1" w:styleId="NumPar4">
    <w:name w:val="NumPar 4"/>
    <w:basedOn w:val="Normale"/>
    <w:next w:val="Text1"/>
    <w:rsid w:val="007C7F1E"/>
    <w:pPr>
      <w:tabs>
        <w:tab w:val="num" w:pos="850"/>
      </w:tabs>
      <w:suppressAutoHyphens w:val="0"/>
      <w:spacing w:before="120" w:after="120"/>
      <w:ind w:left="850" w:hanging="850"/>
      <w:jc w:val="both"/>
    </w:pPr>
    <w:rPr>
      <w:rFonts w:eastAsia="Calibri"/>
      <w:szCs w:val="22"/>
      <w:lang w:eastAsia="it-IT" w:bidi="it-IT"/>
    </w:rPr>
  </w:style>
  <w:style w:type="paragraph" w:customStyle="1" w:styleId="ChapterTitle">
    <w:name w:val="ChapterTitle"/>
    <w:basedOn w:val="Normale"/>
    <w:next w:val="Normale"/>
    <w:rsid w:val="007C7F1E"/>
    <w:pPr>
      <w:keepNext/>
      <w:suppressAutoHyphens w:val="0"/>
      <w:spacing w:before="120" w:after="360"/>
      <w:jc w:val="center"/>
    </w:pPr>
    <w:rPr>
      <w:rFonts w:eastAsia="Calibri"/>
      <w:b/>
      <w:sz w:val="32"/>
      <w:szCs w:val="22"/>
      <w:lang w:eastAsia="it-IT" w:bidi="it-IT"/>
    </w:rPr>
  </w:style>
  <w:style w:type="paragraph" w:customStyle="1" w:styleId="SectionTitle">
    <w:name w:val="SectionTitle"/>
    <w:basedOn w:val="Normale"/>
    <w:next w:val="Titolo1"/>
    <w:rsid w:val="007C7F1E"/>
    <w:pPr>
      <w:keepNext/>
      <w:suppressAutoHyphens w:val="0"/>
      <w:spacing w:before="120" w:after="360"/>
      <w:jc w:val="center"/>
    </w:pPr>
    <w:rPr>
      <w:rFonts w:eastAsia="Calibri"/>
      <w:b/>
      <w:smallCaps/>
      <w:sz w:val="28"/>
      <w:szCs w:val="22"/>
      <w:lang w:eastAsia="it-IT" w:bidi="it-IT"/>
    </w:rPr>
  </w:style>
  <w:style w:type="paragraph" w:customStyle="1" w:styleId="Annexetitre">
    <w:name w:val="Annexe titre"/>
    <w:basedOn w:val="Normale"/>
    <w:next w:val="Normale"/>
    <w:rsid w:val="007C7F1E"/>
    <w:pPr>
      <w:suppressAutoHyphens w:val="0"/>
      <w:spacing w:before="120" w:after="120"/>
      <w:jc w:val="center"/>
    </w:pPr>
    <w:rPr>
      <w:rFonts w:eastAsia="Calibri"/>
      <w:b/>
      <w:szCs w:val="22"/>
      <w:u w:val="single"/>
      <w:lang w:eastAsia="it-IT" w:bidi="it-IT"/>
    </w:rPr>
  </w:style>
  <w:style w:type="paragraph" w:customStyle="1" w:styleId="Titrearticle">
    <w:name w:val="Titre article"/>
    <w:basedOn w:val="Normale"/>
    <w:next w:val="Normale"/>
    <w:rsid w:val="007C7F1E"/>
    <w:pPr>
      <w:keepNext/>
      <w:suppressAutoHyphens w:val="0"/>
      <w:spacing w:before="360" w:after="120"/>
      <w:jc w:val="center"/>
    </w:pPr>
    <w:rPr>
      <w:rFonts w:eastAsia="Calibri"/>
      <w:i/>
      <w:szCs w:val="22"/>
      <w:lang w:eastAsia="it-IT" w:bidi="it-IT"/>
    </w:rPr>
  </w:style>
  <w:style w:type="table" w:styleId="Grigliatabella">
    <w:name w:val="Table Grid"/>
    <w:basedOn w:val="Tabellanormale"/>
    <w:uiPriority w:val="59"/>
    <w:rsid w:val="007C7F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7C7F1E"/>
    <w:rPr>
      <w:b/>
      <w:bCs/>
    </w:rPr>
  </w:style>
  <w:style w:type="character" w:customStyle="1" w:styleId="SoggettocommentoCarattere">
    <w:name w:val="Soggetto commento Carattere"/>
    <w:basedOn w:val="TestocommentoCarattere1"/>
    <w:link w:val="Soggettocommento"/>
    <w:uiPriority w:val="99"/>
    <w:semiHidden/>
    <w:rsid w:val="007C7F1E"/>
    <w:rPr>
      <w:rFonts w:ascii="Times New Roman" w:eastAsia="Times New Roman" w:hAnsi="Times New Roman" w:cs="Times New Roman"/>
      <w:b/>
      <w:bCs/>
      <w:sz w:val="20"/>
      <w:szCs w:val="20"/>
      <w:lang w:eastAsia="zh-CN"/>
    </w:rPr>
  </w:style>
  <w:style w:type="paragraph" w:customStyle="1" w:styleId="western">
    <w:name w:val="western"/>
    <w:basedOn w:val="Normale"/>
    <w:rsid w:val="007C7F1E"/>
    <w:pPr>
      <w:suppressAutoHyphens w:val="0"/>
      <w:spacing w:before="100" w:beforeAutospacing="1" w:after="119"/>
    </w:pPr>
    <w:rPr>
      <w:color w:val="000000"/>
      <w:lang w:eastAsia="it-IT"/>
    </w:rPr>
  </w:style>
  <w:style w:type="paragraph" w:customStyle="1" w:styleId="small">
    <w:name w:val="small"/>
    <w:basedOn w:val="Normale"/>
    <w:rsid w:val="007C7F1E"/>
    <w:pPr>
      <w:suppressAutoHyphens w:val="0"/>
      <w:spacing w:before="280" w:after="280"/>
    </w:pPr>
    <w:rPr>
      <w:color w:val="000000"/>
      <w:kern w:val="2"/>
    </w:rPr>
  </w:style>
  <w:style w:type="paragraph" w:customStyle="1" w:styleId="Stile">
    <w:name w:val="Stile"/>
    <w:rsid w:val="007C7F1E"/>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Corpodeltesto2">
    <w:name w:val="Body Text 2"/>
    <w:basedOn w:val="Normale"/>
    <w:link w:val="Corpodeltesto2Carattere"/>
    <w:rsid w:val="007C7F1E"/>
    <w:pPr>
      <w:suppressAutoHyphens w:val="0"/>
      <w:spacing w:after="120" w:line="480" w:lineRule="auto"/>
    </w:pPr>
    <w:rPr>
      <w:rFonts w:asciiTheme="minorHAnsi" w:eastAsiaTheme="minorHAnsi" w:hAnsiTheme="minorHAnsi" w:cstheme="minorBidi"/>
      <w:lang w:eastAsia="en-US"/>
    </w:rPr>
  </w:style>
  <w:style w:type="character" w:customStyle="1" w:styleId="Corpodeltesto2Carattere2">
    <w:name w:val="Corpo del testo 2 Carattere2"/>
    <w:basedOn w:val="Carpredefinitoparagrafo"/>
    <w:uiPriority w:val="99"/>
    <w:semiHidden/>
    <w:rsid w:val="007C7F1E"/>
    <w:rPr>
      <w:rFonts w:ascii="Times New Roman" w:eastAsia="Times New Roman" w:hAnsi="Times New Roman" w:cs="Times New Roman"/>
      <w:sz w:val="24"/>
      <w:szCs w:val="24"/>
      <w:lang w:eastAsia="zh-CN"/>
    </w:rPr>
  </w:style>
  <w:style w:type="paragraph" w:styleId="Titolo">
    <w:name w:val="Title"/>
    <w:basedOn w:val="Normale"/>
    <w:next w:val="Sottotitolo"/>
    <w:link w:val="TitoloCarattere"/>
    <w:qFormat/>
    <w:rsid w:val="007C7F1E"/>
    <w:pPr>
      <w:jc w:val="center"/>
    </w:pPr>
    <w:rPr>
      <w:rFonts w:asciiTheme="minorHAnsi" w:eastAsiaTheme="minorHAnsi" w:hAnsiTheme="minorHAnsi" w:cstheme="minorBidi"/>
      <w:b/>
      <w:bCs/>
      <w:sz w:val="32"/>
      <w:szCs w:val="32"/>
      <w:lang w:eastAsia="en-US"/>
    </w:rPr>
  </w:style>
  <w:style w:type="character" w:customStyle="1" w:styleId="TitoloCarattere1">
    <w:name w:val="Titolo Carattere1"/>
    <w:basedOn w:val="Carpredefinitoparagrafo"/>
    <w:uiPriority w:val="10"/>
    <w:rsid w:val="007C7F1E"/>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C7F1E"/>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uiPriority w:val="9"/>
    <w:qFormat/>
    <w:rsid w:val="007C7F1E"/>
    <w:pPr>
      <w:keepNext/>
      <w:tabs>
        <w:tab w:val="num" w:pos="0"/>
      </w:tabs>
      <w:spacing w:before="240" w:after="60"/>
      <w:ind w:left="432" w:hanging="432"/>
      <w:outlineLvl w:val="0"/>
    </w:pPr>
    <w:rPr>
      <w:rFonts w:ascii="Cambria" w:hAnsi="Cambria"/>
      <w:b/>
      <w:bCs/>
      <w:kern w:val="1"/>
      <w:sz w:val="32"/>
      <w:szCs w:val="32"/>
    </w:rPr>
  </w:style>
  <w:style w:type="paragraph" w:styleId="Titolo2">
    <w:name w:val="heading 2"/>
    <w:basedOn w:val="Normale"/>
    <w:next w:val="Normale"/>
    <w:link w:val="Titolo2Carattere"/>
    <w:uiPriority w:val="9"/>
    <w:qFormat/>
    <w:rsid w:val="007C7F1E"/>
    <w:pPr>
      <w:keepNext/>
      <w:tabs>
        <w:tab w:val="num" w:pos="0"/>
      </w:tabs>
      <w:ind w:left="567" w:right="851" w:hanging="567"/>
      <w:jc w:val="both"/>
      <w:outlineLvl w:val="1"/>
    </w:pPr>
    <w:rPr>
      <w:b/>
      <w:bCs/>
    </w:rPr>
  </w:style>
  <w:style w:type="paragraph" w:styleId="Titolo3">
    <w:name w:val="heading 3"/>
    <w:basedOn w:val="Normale"/>
    <w:next w:val="Normale"/>
    <w:link w:val="Titolo3Carattere"/>
    <w:uiPriority w:val="9"/>
    <w:qFormat/>
    <w:rsid w:val="007C7F1E"/>
    <w:pPr>
      <w:keepNext/>
      <w:tabs>
        <w:tab w:val="num" w:pos="0"/>
      </w:tabs>
      <w:ind w:left="720" w:hanging="720"/>
      <w:jc w:val="both"/>
      <w:outlineLvl w:val="2"/>
    </w:pPr>
    <w:rPr>
      <w:b/>
      <w:bCs/>
      <w:u w:val="single"/>
    </w:rPr>
  </w:style>
  <w:style w:type="paragraph" w:styleId="Titolo4">
    <w:name w:val="heading 4"/>
    <w:basedOn w:val="Normale"/>
    <w:next w:val="Normale"/>
    <w:link w:val="Titolo4Carattere"/>
    <w:uiPriority w:val="9"/>
    <w:qFormat/>
    <w:rsid w:val="007C7F1E"/>
    <w:pPr>
      <w:keepNext/>
      <w:tabs>
        <w:tab w:val="num" w:pos="0"/>
      </w:tabs>
      <w:ind w:firstLine="4860"/>
      <w:outlineLvl w:val="3"/>
    </w:pPr>
    <w:rPr>
      <w:b/>
      <w:bCs/>
    </w:rPr>
  </w:style>
  <w:style w:type="paragraph" w:styleId="Titolo5">
    <w:name w:val="heading 5"/>
    <w:basedOn w:val="Normale"/>
    <w:next w:val="Normale"/>
    <w:link w:val="Titolo5Carattere"/>
    <w:qFormat/>
    <w:rsid w:val="007C7F1E"/>
    <w:pPr>
      <w:keepNext/>
      <w:tabs>
        <w:tab w:val="num" w:pos="0"/>
      </w:tabs>
      <w:ind w:firstLine="3960"/>
      <w:outlineLvl w:val="4"/>
    </w:pPr>
    <w:rPr>
      <w:b/>
      <w:bCs/>
    </w:rPr>
  </w:style>
  <w:style w:type="paragraph" w:styleId="Titolo6">
    <w:name w:val="heading 6"/>
    <w:basedOn w:val="Normale"/>
    <w:next w:val="Normale"/>
    <w:link w:val="Titolo6Carattere"/>
    <w:qFormat/>
    <w:rsid w:val="007C7F1E"/>
    <w:pPr>
      <w:tabs>
        <w:tab w:val="num" w:pos="0"/>
      </w:tabs>
      <w:spacing w:before="240" w:after="60"/>
      <w:ind w:left="1152" w:hanging="1152"/>
      <w:outlineLvl w:val="5"/>
    </w:pPr>
    <w:rPr>
      <w:rFonts w:ascii="Calibri" w:hAnsi="Calibri"/>
      <w:b/>
      <w:bCs/>
      <w:sz w:val="22"/>
      <w:szCs w:val="22"/>
    </w:rPr>
  </w:style>
  <w:style w:type="paragraph" w:styleId="Titolo7">
    <w:name w:val="heading 7"/>
    <w:basedOn w:val="Normale"/>
    <w:next w:val="Normale"/>
    <w:link w:val="Titolo7Carattere"/>
    <w:qFormat/>
    <w:rsid w:val="007C7F1E"/>
    <w:pPr>
      <w:tabs>
        <w:tab w:val="num" w:pos="0"/>
      </w:tabs>
      <w:spacing w:before="240" w:after="60"/>
      <w:ind w:left="1296" w:hanging="1296"/>
      <w:outlineLvl w:val="6"/>
    </w:pPr>
  </w:style>
  <w:style w:type="paragraph" w:styleId="Titolo8">
    <w:name w:val="heading 8"/>
    <w:basedOn w:val="Normale"/>
    <w:next w:val="Normale"/>
    <w:link w:val="Titolo8Carattere"/>
    <w:qFormat/>
    <w:rsid w:val="007C7F1E"/>
    <w:pPr>
      <w:tabs>
        <w:tab w:val="num" w:pos="0"/>
      </w:tabs>
      <w:spacing w:before="240" w:after="60"/>
      <w:ind w:left="1440" w:hanging="1440"/>
      <w:outlineLvl w:val="7"/>
    </w:pPr>
    <w:rPr>
      <w:i/>
      <w:iCs/>
    </w:rPr>
  </w:style>
  <w:style w:type="paragraph" w:styleId="Titolo9">
    <w:name w:val="heading 9"/>
    <w:basedOn w:val="Normale"/>
    <w:next w:val="Normale"/>
    <w:link w:val="Titolo9Carattere"/>
    <w:qFormat/>
    <w:rsid w:val="007C7F1E"/>
    <w:pPr>
      <w:tabs>
        <w:tab w:val="num" w:pos="0"/>
      </w:tabs>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C7F1E"/>
    <w:rPr>
      <w:rFonts w:ascii="Cambria" w:eastAsia="Times New Roman" w:hAnsi="Cambria" w:cs="Times New Roman"/>
      <w:b/>
      <w:bCs/>
      <w:kern w:val="1"/>
      <w:sz w:val="32"/>
      <w:szCs w:val="32"/>
      <w:lang w:eastAsia="zh-CN"/>
    </w:rPr>
  </w:style>
  <w:style w:type="character" w:customStyle="1" w:styleId="Titolo2Carattere">
    <w:name w:val="Titolo 2 Carattere"/>
    <w:basedOn w:val="Carpredefinitoparagrafo"/>
    <w:link w:val="Titolo2"/>
    <w:uiPriority w:val="9"/>
    <w:rsid w:val="007C7F1E"/>
    <w:rPr>
      <w:rFonts w:ascii="Times New Roman" w:eastAsia="Times New Roman" w:hAnsi="Times New Roman" w:cs="Times New Roman"/>
      <w:b/>
      <w:bCs/>
      <w:sz w:val="24"/>
      <w:szCs w:val="24"/>
      <w:lang w:eastAsia="zh-CN"/>
    </w:rPr>
  </w:style>
  <w:style w:type="character" w:customStyle="1" w:styleId="Titolo3Carattere">
    <w:name w:val="Titolo 3 Carattere"/>
    <w:basedOn w:val="Carpredefinitoparagrafo"/>
    <w:link w:val="Titolo3"/>
    <w:uiPriority w:val="9"/>
    <w:rsid w:val="007C7F1E"/>
    <w:rPr>
      <w:rFonts w:ascii="Times New Roman" w:eastAsia="Times New Roman" w:hAnsi="Times New Roman" w:cs="Times New Roman"/>
      <w:b/>
      <w:bCs/>
      <w:sz w:val="24"/>
      <w:szCs w:val="24"/>
      <w:u w:val="single"/>
      <w:lang w:eastAsia="zh-CN"/>
    </w:rPr>
  </w:style>
  <w:style w:type="character" w:customStyle="1" w:styleId="Titolo4Carattere">
    <w:name w:val="Titolo 4 Carattere"/>
    <w:basedOn w:val="Carpredefinitoparagrafo"/>
    <w:link w:val="Titolo4"/>
    <w:uiPriority w:val="9"/>
    <w:rsid w:val="007C7F1E"/>
    <w:rPr>
      <w:rFonts w:ascii="Times New Roman" w:eastAsia="Times New Roman" w:hAnsi="Times New Roman" w:cs="Times New Roman"/>
      <w:b/>
      <w:bCs/>
      <w:sz w:val="24"/>
      <w:szCs w:val="24"/>
      <w:lang w:eastAsia="zh-CN"/>
    </w:rPr>
  </w:style>
  <w:style w:type="character" w:customStyle="1" w:styleId="Titolo5Carattere">
    <w:name w:val="Titolo 5 Carattere"/>
    <w:basedOn w:val="Carpredefinitoparagrafo"/>
    <w:link w:val="Titolo5"/>
    <w:rsid w:val="007C7F1E"/>
    <w:rPr>
      <w:rFonts w:ascii="Times New Roman" w:eastAsia="Times New Roman" w:hAnsi="Times New Roman" w:cs="Times New Roman"/>
      <w:b/>
      <w:bCs/>
      <w:sz w:val="24"/>
      <w:szCs w:val="24"/>
      <w:lang w:eastAsia="zh-CN"/>
    </w:rPr>
  </w:style>
  <w:style w:type="character" w:customStyle="1" w:styleId="Titolo6Carattere">
    <w:name w:val="Titolo 6 Carattere"/>
    <w:basedOn w:val="Carpredefinitoparagrafo"/>
    <w:link w:val="Titolo6"/>
    <w:rsid w:val="007C7F1E"/>
    <w:rPr>
      <w:rFonts w:ascii="Calibri" w:eastAsia="Times New Roman" w:hAnsi="Calibri" w:cs="Times New Roman"/>
      <w:b/>
      <w:bCs/>
      <w:lang w:eastAsia="zh-CN"/>
    </w:rPr>
  </w:style>
  <w:style w:type="character" w:customStyle="1" w:styleId="Titolo7Carattere">
    <w:name w:val="Titolo 7 Carattere"/>
    <w:basedOn w:val="Carpredefinitoparagrafo"/>
    <w:link w:val="Titolo7"/>
    <w:rsid w:val="007C7F1E"/>
    <w:rPr>
      <w:rFonts w:ascii="Times New Roman" w:eastAsia="Times New Roman" w:hAnsi="Times New Roman" w:cs="Times New Roman"/>
      <w:sz w:val="24"/>
      <w:szCs w:val="24"/>
      <w:lang w:eastAsia="zh-CN"/>
    </w:rPr>
  </w:style>
  <w:style w:type="character" w:customStyle="1" w:styleId="Titolo8Carattere">
    <w:name w:val="Titolo 8 Carattere"/>
    <w:basedOn w:val="Carpredefinitoparagrafo"/>
    <w:link w:val="Titolo8"/>
    <w:rsid w:val="007C7F1E"/>
    <w:rPr>
      <w:rFonts w:ascii="Times New Roman" w:eastAsia="Times New Roman" w:hAnsi="Times New Roman" w:cs="Times New Roman"/>
      <w:i/>
      <w:iCs/>
      <w:sz w:val="24"/>
      <w:szCs w:val="24"/>
      <w:lang w:eastAsia="zh-CN"/>
    </w:rPr>
  </w:style>
  <w:style w:type="character" w:customStyle="1" w:styleId="Titolo9Carattere">
    <w:name w:val="Titolo 9 Carattere"/>
    <w:basedOn w:val="Carpredefinitoparagrafo"/>
    <w:link w:val="Titolo9"/>
    <w:rsid w:val="007C7F1E"/>
    <w:rPr>
      <w:rFonts w:ascii="Arial" w:eastAsia="Times New Roman" w:hAnsi="Arial" w:cs="Arial"/>
      <w:lang w:eastAsia="zh-CN"/>
    </w:rPr>
  </w:style>
  <w:style w:type="character" w:customStyle="1" w:styleId="WW8Num1z0">
    <w:name w:val="WW8Num1z0"/>
    <w:rsid w:val="007C7F1E"/>
  </w:style>
  <w:style w:type="character" w:customStyle="1" w:styleId="WW8Num1z1">
    <w:name w:val="WW8Num1z1"/>
    <w:rsid w:val="007C7F1E"/>
  </w:style>
  <w:style w:type="character" w:customStyle="1" w:styleId="WW8Num1z2">
    <w:name w:val="WW8Num1z2"/>
    <w:rsid w:val="007C7F1E"/>
  </w:style>
  <w:style w:type="character" w:customStyle="1" w:styleId="WW8Num1z3">
    <w:name w:val="WW8Num1z3"/>
    <w:rsid w:val="007C7F1E"/>
  </w:style>
  <w:style w:type="character" w:customStyle="1" w:styleId="WW8Num1z4">
    <w:name w:val="WW8Num1z4"/>
    <w:rsid w:val="007C7F1E"/>
  </w:style>
  <w:style w:type="character" w:customStyle="1" w:styleId="WW8Num1z5">
    <w:name w:val="WW8Num1z5"/>
    <w:rsid w:val="007C7F1E"/>
  </w:style>
  <w:style w:type="character" w:customStyle="1" w:styleId="WW8Num1z6">
    <w:name w:val="WW8Num1z6"/>
    <w:rsid w:val="007C7F1E"/>
  </w:style>
  <w:style w:type="character" w:customStyle="1" w:styleId="WW8Num1z7">
    <w:name w:val="WW8Num1z7"/>
    <w:rsid w:val="007C7F1E"/>
  </w:style>
  <w:style w:type="character" w:customStyle="1" w:styleId="WW8Num1z8">
    <w:name w:val="WW8Num1z8"/>
    <w:rsid w:val="007C7F1E"/>
  </w:style>
  <w:style w:type="character" w:customStyle="1" w:styleId="WW8Num2z0">
    <w:name w:val="WW8Num2z0"/>
    <w:rsid w:val="007C7F1E"/>
  </w:style>
  <w:style w:type="character" w:customStyle="1" w:styleId="WW8Num2z1">
    <w:name w:val="WW8Num2z1"/>
    <w:rsid w:val="007C7F1E"/>
  </w:style>
  <w:style w:type="character" w:customStyle="1" w:styleId="WW8Num2z2">
    <w:name w:val="WW8Num2z2"/>
    <w:rsid w:val="007C7F1E"/>
  </w:style>
  <w:style w:type="character" w:customStyle="1" w:styleId="WW8Num2z3">
    <w:name w:val="WW8Num2z3"/>
    <w:rsid w:val="007C7F1E"/>
  </w:style>
  <w:style w:type="character" w:customStyle="1" w:styleId="WW8Num2z4">
    <w:name w:val="WW8Num2z4"/>
    <w:rsid w:val="007C7F1E"/>
  </w:style>
  <w:style w:type="character" w:customStyle="1" w:styleId="WW8Num2z5">
    <w:name w:val="WW8Num2z5"/>
    <w:rsid w:val="007C7F1E"/>
  </w:style>
  <w:style w:type="character" w:customStyle="1" w:styleId="WW8Num2z6">
    <w:name w:val="WW8Num2z6"/>
    <w:rsid w:val="007C7F1E"/>
  </w:style>
  <w:style w:type="character" w:customStyle="1" w:styleId="WW8Num2z7">
    <w:name w:val="WW8Num2z7"/>
    <w:rsid w:val="007C7F1E"/>
  </w:style>
  <w:style w:type="character" w:customStyle="1" w:styleId="WW8Num2z8">
    <w:name w:val="WW8Num2z8"/>
    <w:rsid w:val="007C7F1E"/>
  </w:style>
  <w:style w:type="character" w:customStyle="1" w:styleId="WW8Num3z0">
    <w:name w:val="WW8Num3z0"/>
    <w:rsid w:val="007C7F1E"/>
    <w:rPr>
      <w:sz w:val="22"/>
      <w:szCs w:val="22"/>
    </w:rPr>
  </w:style>
  <w:style w:type="character" w:customStyle="1" w:styleId="WW8Num3z1">
    <w:name w:val="WW8Num3z1"/>
    <w:rsid w:val="007C7F1E"/>
  </w:style>
  <w:style w:type="character" w:customStyle="1" w:styleId="WW8Num3z2">
    <w:name w:val="WW8Num3z2"/>
    <w:rsid w:val="007C7F1E"/>
  </w:style>
  <w:style w:type="character" w:customStyle="1" w:styleId="WW8Num3z3">
    <w:name w:val="WW8Num3z3"/>
    <w:rsid w:val="007C7F1E"/>
  </w:style>
  <w:style w:type="character" w:customStyle="1" w:styleId="WW8Num3z4">
    <w:name w:val="WW8Num3z4"/>
    <w:rsid w:val="007C7F1E"/>
  </w:style>
  <w:style w:type="character" w:customStyle="1" w:styleId="WW8Num3z5">
    <w:name w:val="WW8Num3z5"/>
    <w:rsid w:val="007C7F1E"/>
  </w:style>
  <w:style w:type="character" w:customStyle="1" w:styleId="WW8Num3z6">
    <w:name w:val="WW8Num3z6"/>
    <w:rsid w:val="007C7F1E"/>
  </w:style>
  <w:style w:type="character" w:customStyle="1" w:styleId="WW8Num3z7">
    <w:name w:val="WW8Num3z7"/>
    <w:rsid w:val="007C7F1E"/>
  </w:style>
  <w:style w:type="character" w:customStyle="1" w:styleId="WW8Num3z8">
    <w:name w:val="WW8Num3z8"/>
    <w:rsid w:val="007C7F1E"/>
  </w:style>
  <w:style w:type="character" w:customStyle="1" w:styleId="WW8Num4z0">
    <w:name w:val="WW8Num4z0"/>
    <w:rsid w:val="007C7F1E"/>
    <w:rPr>
      <w:sz w:val="22"/>
      <w:szCs w:val="22"/>
    </w:rPr>
  </w:style>
  <w:style w:type="character" w:customStyle="1" w:styleId="WW8Num5z0">
    <w:name w:val="WW8Num5z0"/>
    <w:rsid w:val="007C7F1E"/>
    <w:rPr>
      <w:rFonts w:ascii="Times New Roman" w:hAnsi="Times New Roman" w:cs="Times New Roman"/>
      <w:color w:val="000000"/>
      <w:sz w:val="22"/>
      <w:szCs w:val="22"/>
    </w:rPr>
  </w:style>
  <w:style w:type="character" w:customStyle="1" w:styleId="WW8Num6z0">
    <w:name w:val="WW8Num6z0"/>
    <w:rsid w:val="007C7F1E"/>
    <w:rPr>
      <w:rFonts w:ascii="OpenSymbol" w:hAnsi="OpenSymbol" w:cs="Symbol"/>
      <w:lang w:eastAsia="en-US"/>
    </w:rPr>
  </w:style>
  <w:style w:type="character" w:customStyle="1" w:styleId="WW8Num7z0">
    <w:name w:val="WW8Num7z0"/>
    <w:rsid w:val="007C7F1E"/>
    <w:rPr>
      <w:rFonts w:ascii="Times New Roman" w:hAnsi="Times New Roman" w:cs="Times New Roman"/>
      <w:sz w:val="22"/>
      <w:szCs w:val="22"/>
    </w:rPr>
  </w:style>
  <w:style w:type="character" w:customStyle="1" w:styleId="WW8Num8z0">
    <w:name w:val="WW8Num8z0"/>
    <w:rsid w:val="007C7F1E"/>
    <w:rPr>
      <w:sz w:val="22"/>
      <w:szCs w:val="22"/>
    </w:rPr>
  </w:style>
  <w:style w:type="character" w:customStyle="1" w:styleId="WW8Num9z0">
    <w:name w:val="WW8Num9z0"/>
    <w:rsid w:val="007C7F1E"/>
    <w:rPr>
      <w:sz w:val="22"/>
      <w:szCs w:val="22"/>
    </w:rPr>
  </w:style>
  <w:style w:type="character" w:customStyle="1" w:styleId="WW8Num10z0">
    <w:name w:val="WW8Num10z0"/>
    <w:rsid w:val="007C7F1E"/>
    <w:rPr>
      <w:rFonts w:ascii="Symbol" w:hAnsi="Symbol" w:cs="OpenSymbol"/>
    </w:rPr>
  </w:style>
  <w:style w:type="character" w:customStyle="1" w:styleId="WW8Num10z1">
    <w:name w:val="WW8Num10z1"/>
    <w:rsid w:val="007C7F1E"/>
    <w:rPr>
      <w:rFonts w:ascii="OpenSymbol" w:hAnsi="OpenSymbol" w:cs="OpenSymbol"/>
    </w:rPr>
  </w:style>
  <w:style w:type="character" w:customStyle="1" w:styleId="WW8Num11z0">
    <w:name w:val="WW8Num11z0"/>
    <w:rsid w:val="007C7F1E"/>
    <w:rPr>
      <w:rFonts w:ascii="Symbol" w:hAnsi="Symbol" w:cs="OpenSymbol"/>
    </w:rPr>
  </w:style>
  <w:style w:type="character" w:customStyle="1" w:styleId="WW8Num11z1">
    <w:name w:val="WW8Num11z1"/>
    <w:rsid w:val="007C7F1E"/>
    <w:rPr>
      <w:rFonts w:ascii="OpenSymbol" w:hAnsi="OpenSymbol" w:cs="OpenSymbol"/>
    </w:rPr>
  </w:style>
  <w:style w:type="character" w:customStyle="1" w:styleId="WW8Num12z0">
    <w:name w:val="WW8Num12z0"/>
    <w:rsid w:val="007C7F1E"/>
    <w:rPr>
      <w:rFonts w:ascii="Symbol" w:hAnsi="Symbol" w:cs="OpenSymbol"/>
    </w:rPr>
  </w:style>
  <w:style w:type="character" w:customStyle="1" w:styleId="WW8Num12z1">
    <w:name w:val="WW8Num12z1"/>
    <w:rsid w:val="007C7F1E"/>
    <w:rPr>
      <w:rFonts w:ascii="OpenSymbol" w:hAnsi="OpenSymbol" w:cs="OpenSymbol"/>
    </w:rPr>
  </w:style>
  <w:style w:type="character" w:customStyle="1" w:styleId="WW8Num4z1">
    <w:name w:val="WW8Num4z1"/>
    <w:rsid w:val="007C7F1E"/>
  </w:style>
  <w:style w:type="character" w:customStyle="1" w:styleId="WW8Num4z2">
    <w:name w:val="WW8Num4z2"/>
    <w:rsid w:val="007C7F1E"/>
  </w:style>
  <w:style w:type="character" w:customStyle="1" w:styleId="WW8Num4z3">
    <w:name w:val="WW8Num4z3"/>
    <w:rsid w:val="007C7F1E"/>
  </w:style>
  <w:style w:type="character" w:customStyle="1" w:styleId="WW8Num4z4">
    <w:name w:val="WW8Num4z4"/>
    <w:rsid w:val="007C7F1E"/>
  </w:style>
  <w:style w:type="character" w:customStyle="1" w:styleId="WW8Num4z5">
    <w:name w:val="WW8Num4z5"/>
    <w:rsid w:val="007C7F1E"/>
  </w:style>
  <w:style w:type="character" w:customStyle="1" w:styleId="WW8Num4z6">
    <w:name w:val="WW8Num4z6"/>
    <w:rsid w:val="007C7F1E"/>
  </w:style>
  <w:style w:type="character" w:customStyle="1" w:styleId="WW8Num4z7">
    <w:name w:val="WW8Num4z7"/>
    <w:rsid w:val="007C7F1E"/>
  </w:style>
  <w:style w:type="character" w:customStyle="1" w:styleId="WW8Num4z8">
    <w:name w:val="WW8Num4z8"/>
    <w:rsid w:val="007C7F1E"/>
  </w:style>
  <w:style w:type="character" w:customStyle="1" w:styleId="WW8Num13z0">
    <w:name w:val="WW8Num13z0"/>
    <w:rsid w:val="007C7F1E"/>
    <w:rPr>
      <w:rFonts w:ascii="Symbol" w:hAnsi="Symbol" w:cs="OpenSymbol"/>
    </w:rPr>
  </w:style>
  <w:style w:type="character" w:customStyle="1" w:styleId="WW8Num13z1">
    <w:name w:val="WW8Num13z1"/>
    <w:rsid w:val="007C7F1E"/>
    <w:rPr>
      <w:rFonts w:ascii="OpenSymbol" w:hAnsi="OpenSymbol" w:cs="OpenSymbol"/>
    </w:rPr>
  </w:style>
  <w:style w:type="character" w:customStyle="1" w:styleId="WW8Num10z4">
    <w:name w:val="WW8Num10z4"/>
    <w:rsid w:val="007C7F1E"/>
  </w:style>
  <w:style w:type="character" w:customStyle="1" w:styleId="WW8Num10z5">
    <w:name w:val="WW8Num10z5"/>
    <w:rsid w:val="007C7F1E"/>
    <w:rPr>
      <w:rFonts w:ascii="Times New Roman" w:hAnsi="Times New Roman" w:cs="Times New Roman"/>
    </w:rPr>
  </w:style>
  <w:style w:type="character" w:customStyle="1" w:styleId="WW8Num10z6">
    <w:name w:val="WW8Num10z6"/>
    <w:rsid w:val="007C7F1E"/>
  </w:style>
  <w:style w:type="character" w:customStyle="1" w:styleId="WW8Num10z7">
    <w:name w:val="WW8Num10z7"/>
    <w:rsid w:val="007C7F1E"/>
  </w:style>
  <w:style w:type="character" w:customStyle="1" w:styleId="WW8Num10z8">
    <w:name w:val="WW8Num10z8"/>
    <w:rsid w:val="007C7F1E"/>
  </w:style>
  <w:style w:type="character" w:customStyle="1" w:styleId="WW8Num14z0">
    <w:name w:val="WW8Num14z0"/>
    <w:rsid w:val="007C7F1E"/>
    <w:rPr>
      <w:rFonts w:ascii="Times New Roman" w:hAnsi="Times New Roman" w:cs="Times New Roman"/>
      <w:color w:val="000000"/>
      <w:sz w:val="22"/>
      <w:szCs w:val="22"/>
    </w:rPr>
  </w:style>
  <w:style w:type="character" w:customStyle="1" w:styleId="WW8Num15z0">
    <w:name w:val="WW8Num15z0"/>
    <w:rsid w:val="007C7F1E"/>
    <w:rPr>
      <w:sz w:val="22"/>
      <w:szCs w:val="22"/>
    </w:rPr>
  </w:style>
  <w:style w:type="character" w:customStyle="1" w:styleId="WW8Num16z0">
    <w:name w:val="WW8Num16z0"/>
    <w:rsid w:val="007C7F1E"/>
    <w:rPr>
      <w:rFonts w:ascii="Symbol" w:eastAsia="Times New Roman" w:hAnsi="Symbol" w:cs="Times New Roman"/>
    </w:rPr>
  </w:style>
  <w:style w:type="character" w:customStyle="1" w:styleId="WW8Num16z1">
    <w:name w:val="WW8Num16z1"/>
    <w:rsid w:val="007C7F1E"/>
    <w:rPr>
      <w:rFonts w:ascii="Symbol" w:hAnsi="Symbol" w:cs="Times New Roman" w:hint="default"/>
      <w:sz w:val="20"/>
      <w:szCs w:val="20"/>
    </w:rPr>
  </w:style>
  <w:style w:type="character" w:customStyle="1" w:styleId="WW8Num16z2">
    <w:name w:val="WW8Num16z2"/>
    <w:rsid w:val="007C7F1E"/>
  </w:style>
  <w:style w:type="character" w:customStyle="1" w:styleId="WW8Num16z3">
    <w:name w:val="WW8Num16z3"/>
    <w:rsid w:val="007C7F1E"/>
  </w:style>
  <w:style w:type="character" w:customStyle="1" w:styleId="WW8Num16z4">
    <w:name w:val="WW8Num16z4"/>
    <w:rsid w:val="007C7F1E"/>
  </w:style>
  <w:style w:type="character" w:customStyle="1" w:styleId="WW8Num16z5">
    <w:name w:val="WW8Num16z5"/>
    <w:rsid w:val="007C7F1E"/>
  </w:style>
  <w:style w:type="character" w:customStyle="1" w:styleId="WW8Num16z6">
    <w:name w:val="WW8Num16z6"/>
    <w:rsid w:val="007C7F1E"/>
  </w:style>
  <w:style w:type="character" w:customStyle="1" w:styleId="WW8Num16z7">
    <w:name w:val="WW8Num16z7"/>
    <w:rsid w:val="007C7F1E"/>
  </w:style>
  <w:style w:type="character" w:customStyle="1" w:styleId="WW8Num16z8">
    <w:name w:val="WW8Num16z8"/>
    <w:rsid w:val="007C7F1E"/>
  </w:style>
  <w:style w:type="character" w:customStyle="1" w:styleId="WW8Num17z0">
    <w:name w:val="WW8Num17z0"/>
    <w:rsid w:val="007C7F1E"/>
    <w:rPr>
      <w:rFonts w:ascii="Symbol" w:hAnsi="Symbol" w:cs="Wingdings" w:hint="default"/>
      <w:caps/>
      <w:sz w:val="22"/>
      <w:szCs w:val="22"/>
      <w:shd w:val="clear" w:color="auto" w:fill="FFFF00"/>
    </w:rPr>
  </w:style>
  <w:style w:type="character" w:customStyle="1" w:styleId="WW8Num18z0">
    <w:name w:val="WW8Num18z0"/>
    <w:rsid w:val="007C7F1E"/>
    <w:rPr>
      <w:sz w:val="22"/>
      <w:szCs w:val="22"/>
    </w:rPr>
  </w:style>
  <w:style w:type="character" w:customStyle="1" w:styleId="WW8Num19z0">
    <w:name w:val="WW8Num19z0"/>
    <w:rsid w:val="007C7F1E"/>
    <w:rPr>
      <w:rFonts w:hint="default"/>
      <w:b/>
    </w:rPr>
  </w:style>
  <w:style w:type="character" w:customStyle="1" w:styleId="WW8Num20z0">
    <w:name w:val="WW8Num20z0"/>
    <w:rsid w:val="007C7F1E"/>
    <w:rPr>
      <w:rFonts w:ascii="Times New Roman" w:eastAsia="Times New Roman" w:hAnsi="Times New Roman" w:cs="Times New Roman" w:hint="default"/>
      <w:sz w:val="22"/>
      <w:szCs w:val="22"/>
    </w:rPr>
  </w:style>
  <w:style w:type="character" w:customStyle="1" w:styleId="WW8Num21z0">
    <w:name w:val="WW8Num21z0"/>
    <w:rsid w:val="007C7F1E"/>
    <w:rPr>
      <w:rFonts w:hint="default"/>
      <w:b/>
      <w:sz w:val="20"/>
      <w:szCs w:val="20"/>
    </w:rPr>
  </w:style>
  <w:style w:type="character" w:customStyle="1" w:styleId="WW8Num21z2">
    <w:name w:val="WW8Num21z2"/>
    <w:rsid w:val="007C7F1E"/>
  </w:style>
  <w:style w:type="character" w:customStyle="1" w:styleId="WW8Num21z3">
    <w:name w:val="WW8Num21z3"/>
    <w:rsid w:val="007C7F1E"/>
  </w:style>
  <w:style w:type="character" w:customStyle="1" w:styleId="WW8Num21z4">
    <w:name w:val="WW8Num21z4"/>
    <w:rsid w:val="007C7F1E"/>
  </w:style>
  <w:style w:type="character" w:customStyle="1" w:styleId="WW8Num21z5">
    <w:name w:val="WW8Num21z5"/>
    <w:rsid w:val="007C7F1E"/>
    <w:rPr>
      <w:rFonts w:ascii="Times New Roman" w:eastAsia="Times New Roman" w:hAnsi="Times New Roman" w:cs="Times New Roman" w:hint="default"/>
      <w:b w:val="0"/>
    </w:rPr>
  </w:style>
  <w:style w:type="character" w:customStyle="1" w:styleId="WW8Num21z6">
    <w:name w:val="WW8Num21z6"/>
    <w:rsid w:val="007C7F1E"/>
  </w:style>
  <w:style w:type="character" w:customStyle="1" w:styleId="WW8Num21z7">
    <w:name w:val="WW8Num21z7"/>
    <w:rsid w:val="007C7F1E"/>
  </w:style>
  <w:style w:type="character" w:customStyle="1" w:styleId="WW8Num21z8">
    <w:name w:val="WW8Num21z8"/>
    <w:rsid w:val="007C7F1E"/>
  </w:style>
  <w:style w:type="character" w:customStyle="1" w:styleId="WW8Num22z0">
    <w:name w:val="WW8Num22z0"/>
    <w:rsid w:val="007C7F1E"/>
    <w:rPr>
      <w:rFonts w:ascii="Symbol" w:hAnsi="Symbol" w:cs="Symbol" w:hint="default"/>
      <w:b/>
      <w:sz w:val="22"/>
      <w:szCs w:val="22"/>
    </w:rPr>
  </w:style>
  <w:style w:type="character" w:customStyle="1" w:styleId="WW8Num23z0">
    <w:name w:val="WW8Num23z0"/>
    <w:rsid w:val="007C7F1E"/>
    <w:rPr>
      <w:rFonts w:ascii="Symbol" w:hAnsi="Symbol" w:cs="Symbol" w:hint="default"/>
    </w:rPr>
  </w:style>
  <w:style w:type="character" w:customStyle="1" w:styleId="WW8Num23z1">
    <w:name w:val="WW8Num23z1"/>
    <w:rsid w:val="007C7F1E"/>
    <w:rPr>
      <w:rFonts w:ascii="Courier New" w:hAnsi="Courier New" w:cs="Courier New" w:hint="default"/>
    </w:rPr>
  </w:style>
  <w:style w:type="character" w:customStyle="1" w:styleId="WW8Num23z2">
    <w:name w:val="WW8Num23z2"/>
    <w:rsid w:val="007C7F1E"/>
    <w:rPr>
      <w:rFonts w:ascii="Wingdings" w:hAnsi="Wingdings" w:cs="Wingdings" w:hint="default"/>
    </w:rPr>
  </w:style>
  <w:style w:type="character" w:customStyle="1" w:styleId="WW8Num24z0">
    <w:name w:val="WW8Num24z0"/>
    <w:rsid w:val="007C7F1E"/>
    <w:rPr>
      <w:sz w:val="22"/>
      <w:szCs w:val="22"/>
    </w:rPr>
  </w:style>
  <w:style w:type="character" w:customStyle="1" w:styleId="WW8Num24z1">
    <w:name w:val="WW8Num24z1"/>
    <w:rsid w:val="007C7F1E"/>
    <w:rPr>
      <w:rFonts w:hint="default"/>
      <w:b w:val="0"/>
      <w:i/>
    </w:rPr>
  </w:style>
  <w:style w:type="character" w:customStyle="1" w:styleId="WW8Num24z2">
    <w:name w:val="WW8Num24z2"/>
    <w:rsid w:val="007C7F1E"/>
  </w:style>
  <w:style w:type="character" w:customStyle="1" w:styleId="WW8Num24z3">
    <w:name w:val="WW8Num24z3"/>
    <w:rsid w:val="007C7F1E"/>
  </w:style>
  <w:style w:type="character" w:customStyle="1" w:styleId="WW8Num24z4">
    <w:name w:val="WW8Num24z4"/>
    <w:rsid w:val="007C7F1E"/>
  </w:style>
  <w:style w:type="character" w:customStyle="1" w:styleId="WW8Num24z5">
    <w:name w:val="WW8Num24z5"/>
    <w:rsid w:val="007C7F1E"/>
  </w:style>
  <w:style w:type="character" w:customStyle="1" w:styleId="WW8Num24z6">
    <w:name w:val="WW8Num24z6"/>
    <w:rsid w:val="007C7F1E"/>
  </w:style>
  <w:style w:type="character" w:customStyle="1" w:styleId="WW8Num24z7">
    <w:name w:val="WW8Num24z7"/>
    <w:rsid w:val="007C7F1E"/>
  </w:style>
  <w:style w:type="character" w:customStyle="1" w:styleId="WW8Num24z8">
    <w:name w:val="WW8Num24z8"/>
    <w:rsid w:val="007C7F1E"/>
  </w:style>
  <w:style w:type="character" w:customStyle="1" w:styleId="WW8Num25z0">
    <w:name w:val="WW8Num25z0"/>
    <w:rsid w:val="007C7F1E"/>
    <w:rPr>
      <w:rFonts w:ascii="Symbol" w:hAnsi="Symbol" w:cs="Symbol" w:hint="default"/>
    </w:rPr>
  </w:style>
  <w:style w:type="character" w:customStyle="1" w:styleId="WW8Num25z1">
    <w:name w:val="WW8Num25z1"/>
    <w:rsid w:val="007C7F1E"/>
    <w:rPr>
      <w:rFonts w:ascii="Courier New" w:hAnsi="Courier New" w:cs="Courier New" w:hint="default"/>
    </w:rPr>
  </w:style>
  <w:style w:type="character" w:customStyle="1" w:styleId="WW8Num25z2">
    <w:name w:val="WW8Num25z2"/>
    <w:rsid w:val="007C7F1E"/>
    <w:rPr>
      <w:rFonts w:ascii="Wingdings" w:hAnsi="Wingdings" w:cs="Wingdings" w:hint="default"/>
    </w:rPr>
  </w:style>
  <w:style w:type="character" w:customStyle="1" w:styleId="WW8Num26z0">
    <w:name w:val="WW8Num26z0"/>
    <w:rsid w:val="007C7F1E"/>
    <w:rPr>
      <w:rFonts w:hint="default"/>
      <w:i w:val="0"/>
      <w:sz w:val="22"/>
      <w:szCs w:val="22"/>
    </w:rPr>
  </w:style>
  <w:style w:type="character" w:customStyle="1" w:styleId="WW8Num26z1">
    <w:name w:val="WW8Num26z1"/>
    <w:rsid w:val="007C7F1E"/>
  </w:style>
  <w:style w:type="character" w:customStyle="1" w:styleId="WW8Num26z2">
    <w:name w:val="WW8Num26z2"/>
    <w:rsid w:val="007C7F1E"/>
  </w:style>
  <w:style w:type="character" w:customStyle="1" w:styleId="WW8Num26z3">
    <w:name w:val="WW8Num26z3"/>
    <w:rsid w:val="007C7F1E"/>
  </w:style>
  <w:style w:type="character" w:customStyle="1" w:styleId="WW8Num26z4">
    <w:name w:val="WW8Num26z4"/>
    <w:rsid w:val="007C7F1E"/>
  </w:style>
  <w:style w:type="character" w:customStyle="1" w:styleId="WW8Num26z5">
    <w:name w:val="WW8Num26z5"/>
    <w:rsid w:val="007C7F1E"/>
  </w:style>
  <w:style w:type="character" w:customStyle="1" w:styleId="WW8Num26z6">
    <w:name w:val="WW8Num26z6"/>
    <w:rsid w:val="007C7F1E"/>
  </w:style>
  <w:style w:type="character" w:customStyle="1" w:styleId="WW8Num26z7">
    <w:name w:val="WW8Num26z7"/>
    <w:rsid w:val="007C7F1E"/>
  </w:style>
  <w:style w:type="character" w:customStyle="1" w:styleId="WW8Num26z8">
    <w:name w:val="WW8Num26z8"/>
    <w:rsid w:val="007C7F1E"/>
  </w:style>
  <w:style w:type="character" w:customStyle="1" w:styleId="WW8Num27z0">
    <w:name w:val="WW8Num27z0"/>
    <w:rsid w:val="007C7F1E"/>
    <w:rPr>
      <w:rFonts w:ascii="Symbol" w:hAnsi="Symbol" w:cs="Symbol" w:hint="default"/>
      <w:b w:val="0"/>
      <w:color w:val="auto"/>
    </w:rPr>
  </w:style>
  <w:style w:type="character" w:customStyle="1" w:styleId="WW8Num27z1">
    <w:name w:val="WW8Num27z1"/>
    <w:rsid w:val="007C7F1E"/>
    <w:rPr>
      <w:rFonts w:hint="default"/>
      <w:b/>
      <w:color w:val="auto"/>
    </w:rPr>
  </w:style>
  <w:style w:type="character" w:customStyle="1" w:styleId="WW8Num27z3">
    <w:name w:val="WW8Num27z3"/>
    <w:rsid w:val="007C7F1E"/>
    <w:rPr>
      <w:rFonts w:ascii="Symbol" w:hAnsi="Symbol" w:cs="Symbol" w:hint="default"/>
    </w:rPr>
  </w:style>
  <w:style w:type="character" w:customStyle="1" w:styleId="WW8Num27z4">
    <w:name w:val="WW8Num27z4"/>
    <w:rsid w:val="007C7F1E"/>
    <w:rPr>
      <w:rFonts w:ascii="Courier New" w:hAnsi="Courier New" w:cs="Courier New" w:hint="default"/>
    </w:rPr>
  </w:style>
  <w:style w:type="character" w:customStyle="1" w:styleId="WW8Num27z5">
    <w:name w:val="WW8Num27z5"/>
    <w:rsid w:val="007C7F1E"/>
    <w:rPr>
      <w:rFonts w:ascii="Wingdings" w:hAnsi="Wingdings" w:cs="Wingdings" w:hint="default"/>
    </w:rPr>
  </w:style>
  <w:style w:type="character" w:customStyle="1" w:styleId="WW8Num28z0">
    <w:name w:val="WW8Num28z0"/>
    <w:rsid w:val="007C7F1E"/>
    <w:rPr>
      <w:rFonts w:hint="default"/>
      <w:b/>
    </w:rPr>
  </w:style>
  <w:style w:type="character" w:customStyle="1" w:styleId="WW8Num28z1">
    <w:name w:val="WW8Num28z1"/>
    <w:rsid w:val="007C7F1E"/>
    <w:rPr>
      <w:rFonts w:ascii="Symbol" w:hAnsi="Symbol" w:cs="Symbol" w:hint="default"/>
      <w:b w:val="0"/>
      <w:color w:val="auto"/>
    </w:rPr>
  </w:style>
  <w:style w:type="character" w:customStyle="1" w:styleId="WW8Num28z2">
    <w:name w:val="WW8Num28z2"/>
    <w:rsid w:val="007C7F1E"/>
  </w:style>
  <w:style w:type="character" w:customStyle="1" w:styleId="WW8Num28z3">
    <w:name w:val="WW8Num28z3"/>
    <w:rsid w:val="007C7F1E"/>
  </w:style>
  <w:style w:type="character" w:customStyle="1" w:styleId="WW8Num28z4">
    <w:name w:val="WW8Num28z4"/>
    <w:rsid w:val="007C7F1E"/>
  </w:style>
  <w:style w:type="character" w:customStyle="1" w:styleId="WW8Num28z5">
    <w:name w:val="WW8Num28z5"/>
    <w:rsid w:val="007C7F1E"/>
  </w:style>
  <w:style w:type="character" w:customStyle="1" w:styleId="WW8Num28z6">
    <w:name w:val="WW8Num28z6"/>
    <w:rsid w:val="007C7F1E"/>
  </w:style>
  <w:style w:type="character" w:customStyle="1" w:styleId="WW8Num28z7">
    <w:name w:val="WW8Num28z7"/>
    <w:rsid w:val="007C7F1E"/>
  </w:style>
  <w:style w:type="character" w:customStyle="1" w:styleId="WW8Num28z8">
    <w:name w:val="WW8Num28z8"/>
    <w:rsid w:val="007C7F1E"/>
  </w:style>
  <w:style w:type="character" w:customStyle="1" w:styleId="WW8Num29z0">
    <w:name w:val="WW8Num29z0"/>
    <w:rsid w:val="007C7F1E"/>
    <w:rPr>
      <w:rFonts w:ascii="Courier New" w:hAnsi="Courier New" w:cs="Courier New" w:hint="default"/>
    </w:rPr>
  </w:style>
  <w:style w:type="character" w:customStyle="1" w:styleId="WW8Num29z2">
    <w:name w:val="WW8Num29z2"/>
    <w:rsid w:val="007C7F1E"/>
    <w:rPr>
      <w:rFonts w:ascii="Wingdings" w:hAnsi="Wingdings" w:cs="Wingdings" w:hint="default"/>
    </w:rPr>
  </w:style>
  <w:style w:type="character" w:customStyle="1" w:styleId="WW8Num29z3">
    <w:name w:val="WW8Num29z3"/>
    <w:rsid w:val="007C7F1E"/>
    <w:rPr>
      <w:rFonts w:ascii="Symbol" w:hAnsi="Symbol" w:cs="Symbol" w:hint="default"/>
    </w:rPr>
  </w:style>
  <w:style w:type="character" w:customStyle="1" w:styleId="WW8Num30z0">
    <w:name w:val="WW8Num30z0"/>
    <w:rsid w:val="007C7F1E"/>
    <w:rPr>
      <w:rFonts w:ascii="Symbol" w:hAnsi="Symbol" w:cs="Symbol" w:hint="default"/>
      <w:color w:val="auto"/>
    </w:rPr>
  </w:style>
  <w:style w:type="character" w:customStyle="1" w:styleId="WW8Num30z1">
    <w:name w:val="WW8Num30z1"/>
    <w:rsid w:val="007C7F1E"/>
    <w:rPr>
      <w:rFonts w:hint="default"/>
      <w:color w:val="auto"/>
    </w:rPr>
  </w:style>
  <w:style w:type="character" w:customStyle="1" w:styleId="WW8Num30z2">
    <w:name w:val="WW8Num30z2"/>
    <w:rsid w:val="007C7F1E"/>
    <w:rPr>
      <w:rFonts w:ascii="Wingdings" w:hAnsi="Wingdings" w:cs="Wingdings" w:hint="default"/>
    </w:rPr>
  </w:style>
  <w:style w:type="character" w:customStyle="1" w:styleId="WW8Num30z3">
    <w:name w:val="WW8Num30z3"/>
    <w:rsid w:val="007C7F1E"/>
    <w:rPr>
      <w:rFonts w:ascii="Symbol" w:hAnsi="Symbol" w:cs="Symbol" w:hint="default"/>
    </w:rPr>
  </w:style>
  <w:style w:type="character" w:customStyle="1" w:styleId="WW8Num30z4">
    <w:name w:val="WW8Num30z4"/>
    <w:rsid w:val="007C7F1E"/>
    <w:rPr>
      <w:rFonts w:ascii="Courier New" w:hAnsi="Courier New" w:cs="Courier New" w:hint="default"/>
    </w:rPr>
  </w:style>
  <w:style w:type="character" w:customStyle="1" w:styleId="WW8Num31z0">
    <w:name w:val="WW8Num31z0"/>
    <w:rsid w:val="007C7F1E"/>
    <w:rPr>
      <w:rFonts w:hint="default"/>
    </w:rPr>
  </w:style>
  <w:style w:type="character" w:customStyle="1" w:styleId="WW8Num31z1">
    <w:name w:val="WW8Num31z1"/>
    <w:rsid w:val="007C7F1E"/>
  </w:style>
  <w:style w:type="character" w:customStyle="1" w:styleId="WW8Num31z2">
    <w:name w:val="WW8Num31z2"/>
    <w:rsid w:val="007C7F1E"/>
  </w:style>
  <w:style w:type="character" w:customStyle="1" w:styleId="WW8Num31z3">
    <w:name w:val="WW8Num31z3"/>
    <w:rsid w:val="007C7F1E"/>
  </w:style>
  <w:style w:type="character" w:customStyle="1" w:styleId="WW8Num31z4">
    <w:name w:val="WW8Num31z4"/>
    <w:rsid w:val="007C7F1E"/>
  </w:style>
  <w:style w:type="character" w:customStyle="1" w:styleId="WW8Num31z5">
    <w:name w:val="WW8Num31z5"/>
    <w:rsid w:val="007C7F1E"/>
  </w:style>
  <w:style w:type="character" w:customStyle="1" w:styleId="WW8Num31z6">
    <w:name w:val="WW8Num31z6"/>
    <w:rsid w:val="007C7F1E"/>
  </w:style>
  <w:style w:type="character" w:customStyle="1" w:styleId="WW8Num31z7">
    <w:name w:val="WW8Num31z7"/>
    <w:rsid w:val="007C7F1E"/>
  </w:style>
  <w:style w:type="character" w:customStyle="1" w:styleId="WW8Num31z8">
    <w:name w:val="WW8Num31z8"/>
    <w:rsid w:val="007C7F1E"/>
  </w:style>
  <w:style w:type="character" w:customStyle="1" w:styleId="WW8Num32z0">
    <w:name w:val="WW8Num32z0"/>
    <w:rsid w:val="007C7F1E"/>
    <w:rPr>
      <w:rFonts w:ascii="Symbol" w:hAnsi="Symbol" w:cs="Symbol" w:hint="default"/>
      <w:color w:val="auto"/>
    </w:rPr>
  </w:style>
  <w:style w:type="character" w:customStyle="1" w:styleId="WW8Num32z1">
    <w:name w:val="WW8Num32z1"/>
    <w:rsid w:val="007C7F1E"/>
    <w:rPr>
      <w:rFonts w:ascii="Courier New" w:hAnsi="Courier New" w:cs="Courier New" w:hint="default"/>
    </w:rPr>
  </w:style>
  <w:style w:type="character" w:customStyle="1" w:styleId="WW8Num32z2">
    <w:name w:val="WW8Num32z2"/>
    <w:rsid w:val="007C7F1E"/>
    <w:rPr>
      <w:rFonts w:ascii="Wingdings" w:hAnsi="Wingdings" w:cs="Wingdings" w:hint="default"/>
    </w:rPr>
  </w:style>
  <w:style w:type="character" w:customStyle="1" w:styleId="WW8Num32z3">
    <w:name w:val="WW8Num32z3"/>
    <w:rsid w:val="007C7F1E"/>
    <w:rPr>
      <w:rFonts w:ascii="Symbol" w:hAnsi="Symbol" w:cs="Symbol" w:hint="default"/>
    </w:rPr>
  </w:style>
  <w:style w:type="character" w:customStyle="1" w:styleId="WW8Num33z0">
    <w:name w:val="WW8Num33z0"/>
    <w:rsid w:val="007C7F1E"/>
    <w:rPr>
      <w:rFonts w:hint="default"/>
    </w:rPr>
  </w:style>
  <w:style w:type="character" w:customStyle="1" w:styleId="WW8Num33z1">
    <w:name w:val="WW8Num33z1"/>
    <w:rsid w:val="007C7F1E"/>
    <w:rPr>
      <w:rFonts w:hint="default"/>
      <w:b/>
    </w:rPr>
  </w:style>
  <w:style w:type="character" w:customStyle="1" w:styleId="WW8Num33z2">
    <w:name w:val="WW8Num33z2"/>
    <w:rsid w:val="007C7F1E"/>
  </w:style>
  <w:style w:type="character" w:customStyle="1" w:styleId="WW8Num33z3">
    <w:name w:val="WW8Num33z3"/>
    <w:rsid w:val="007C7F1E"/>
  </w:style>
  <w:style w:type="character" w:customStyle="1" w:styleId="WW8Num33z4">
    <w:name w:val="WW8Num33z4"/>
    <w:rsid w:val="007C7F1E"/>
  </w:style>
  <w:style w:type="character" w:customStyle="1" w:styleId="WW8Num33z5">
    <w:name w:val="WW8Num33z5"/>
    <w:rsid w:val="007C7F1E"/>
  </w:style>
  <w:style w:type="character" w:customStyle="1" w:styleId="WW8Num33z6">
    <w:name w:val="WW8Num33z6"/>
    <w:rsid w:val="007C7F1E"/>
  </w:style>
  <w:style w:type="character" w:customStyle="1" w:styleId="WW8Num33z7">
    <w:name w:val="WW8Num33z7"/>
    <w:rsid w:val="007C7F1E"/>
  </w:style>
  <w:style w:type="character" w:customStyle="1" w:styleId="WW8Num33z8">
    <w:name w:val="WW8Num33z8"/>
    <w:rsid w:val="007C7F1E"/>
  </w:style>
  <w:style w:type="character" w:customStyle="1" w:styleId="WW8Num34z0">
    <w:name w:val="WW8Num34z0"/>
    <w:rsid w:val="007C7F1E"/>
    <w:rPr>
      <w:rFonts w:hint="default"/>
    </w:rPr>
  </w:style>
  <w:style w:type="character" w:customStyle="1" w:styleId="WW8Num34z3">
    <w:name w:val="WW8Num34z3"/>
    <w:rsid w:val="007C7F1E"/>
    <w:rPr>
      <w:rFonts w:ascii="Symbol" w:hAnsi="Symbol" w:cs="Symbol" w:hint="default"/>
    </w:rPr>
  </w:style>
  <w:style w:type="character" w:customStyle="1" w:styleId="WW8Num34z4">
    <w:name w:val="WW8Num34z4"/>
    <w:rsid w:val="007C7F1E"/>
    <w:rPr>
      <w:rFonts w:ascii="Courier New" w:hAnsi="Courier New" w:cs="Courier New" w:hint="default"/>
    </w:rPr>
  </w:style>
  <w:style w:type="character" w:customStyle="1" w:styleId="WW8Num34z5">
    <w:name w:val="WW8Num34z5"/>
    <w:rsid w:val="007C7F1E"/>
    <w:rPr>
      <w:rFonts w:ascii="Wingdings" w:hAnsi="Wingdings" w:cs="Wingdings" w:hint="default"/>
    </w:rPr>
  </w:style>
  <w:style w:type="character" w:customStyle="1" w:styleId="WW8Num35z0">
    <w:name w:val="WW8Num35z0"/>
    <w:rsid w:val="007C7F1E"/>
    <w:rPr>
      <w:rFonts w:ascii="Symbol" w:hAnsi="Symbol" w:cs="Symbol" w:hint="default"/>
    </w:rPr>
  </w:style>
  <w:style w:type="character" w:customStyle="1" w:styleId="WW8Num35z1">
    <w:name w:val="WW8Num35z1"/>
    <w:rsid w:val="007C7F1E"/>
    <w:rPr>
      <w:rFonts w:ascii="Courier New" w:hAnsi="Courier New" w:cs="Courier New" w:hint="default"/>
    </w:rPr>
  </w:style>
  <w:style w:type="character" w:customStyle="1" w:styleId="WW8Num35z2">
    <w:name w:val="WW8Num35z2"/>
    <w:rsid w:val="007C7F1E"/>
    <w:rPr>
      <w:rFonts w:ascii="Wingdings" w:hAnsi="Wingdings" w:cs="Wingdings" w:hint="default"/>
    </w:rPr>
  </w:style>
  <w:style w:type="character" w:customStyle="1" w:styleId="WW8Num36z0">
    <w:name w:val="WW8Num36z0"/>
    <w:rsid w:val="007C7F1E"/>
    <w:rPr>
      <w:rFonts w:ascii="Courier New" w:hAnsi="Courier New" w:cs="Courier New" w:hint="default"/>
    </w:rPr>
  </w:style>
  <w:style w:type="character" w:customStyle="1" w:styleId="WW8Num36z2">
    <w:name w:val="WW8Num36z2"/>
    <w:rsid w:val="007C7F1E"/>
    <w:rPr>
      <w:rFonts w:ascii="Wingdings" w:hAnsi="Wingdings" w:cs="Wingdings" w:hint="default"/>
    </w:rPr>
  </w:style>
  <w:style w:type="character" w:customStyle="1" w:styleId="WW8Num36z3">
    <w:name w:val="WW8Num36z3"/>
    <w:rsid w:val="007C7F1E"/>
    <w:rPr>
      <w:rFonts w:ascii="Symbol" w:hAnsi="Symbol" w:cs="Symbol" w:hint="default"/>
    </w:rPr>
  </w:style>
  <w:style w:type="character" w:customStyle="1" w:styleId="Carpredefinitoparagrafo2">
    <w:name w:val="Car. predefinito paragrafo2"/>
    <w:rsid w:val="007C7F1E"/>
  </w:style>
  <w:style w:type="character" w:customStyle="1" w:styleId="WW8Num22z2">
    <w:name w:val="WW8Num22z2"/>
    <w:rsid w:val="007C7F1E"/>
  </w:style>
  <w:style w:type="character" w:customStyle="1" w:styleId="WW8Num22z3">
    <w:name w:val="WW8Num22z3"/>
    <w:rsid w:val="007C7F1E"/>
  </w:style>
  <w:style w:type="character" w:customStyle="1" w:styleId="WW8Num22z4">
    <w:name w:val="WW8Num22z4"/>
    <w:rsid w:val="007C7F1E"/>
  </w:style>
  <w:style w:type="character" w:customStyle="1" w:styleId="WW8Num22z5">
    <w:name w:val="WW8Num22z5"/>
    <w:rsid w:val="007C7F1E"/>
    <w:rPr>
      <w:rFonts w:ascii="Times New Roman" w:eastAsia="Times New Roman" w:hAnsi="Times New Roman" w:cs="Times New Roman" w:hint="default"/>
      <w:b w:val="0"/>
    </w:rPr>
  </w:style>
  <w:style w:type="character" w:customStyle="1" w:styleId="WW8Num22z6">
    <w:name w:val="WW8Num22z6"/>
    <w:rsid w:val="007C7F1E"/>
  </w:style>
  <w:style w:type="character" w:customStyle="1" w:styleId="WW8Num22z7">
    <w:name w:val="WW8Num22z7"/>
    <w:rsid w:val="007C7F1E"/>
  </w:style>
  <w:style w:type="character" w:customStyle="1" w:styleId="WW8Num22z8">
    <w:name w:val="WW8Num22z8"/>
    <w:rsid w:val="007C7F1E"/>
  </w:style>
  <w:style w:type="character" w:customStyle="1" w:styleId="WW8Num25z3">
    <w:name w:val="WW8Num25z3"/>
    <w:rsid w:val="007C7F1E"/>
  </w:style>
  <w:style w:type="character" w:customStyle="1" w:styleId="WW8Num25z4">
    <w:name w:val="WW8Num25z4"/>
    <w:rsid w:val="007C7F1E"/>
  </w:style>
  <w:style w:type="character" w:customStyle="1" w:styleId="WW8Num25z5">
    <w:name w:val="WW8Num25z5"/>
    <w:rsid w:val="007C7F1E"/>
  </w:style>
  <w:style w:type="character" w:customStyle="1" w:styleId="WW8Num25z6">
    <w:name w:val="WW8Num25z6"/>
    <w:rsid w:val="007C7F1E"/>
  </w:style>
  <w:style w:type="character" w:customStyle="1" w:styleId="WW8Num25z7">
    <w:name w:val="WW8Num25z7"/>
    <w:rsid w:val="007C7F1E"/>
  </w:style>
  <w:style w:type="character" w:customStyle="1" w:styleId="WW8Num25z8">
    <w:name w:val="WW8Num25z8"/>
    <w:rsid w:val="007C7F1E"/>
  </w:style>
  <w:style w:type="character" w:customStyle="1" w:styleId="WW8Num9z1">
    <w:name w:val="WW8Num9z1"/>
    <w:rsid w:val="007C7F1E"/>
  </w:style>
  <w:style w:type="character" w:customStyle="1" w:styleId="WW8Num9z2">
    <w:name w:val="WW8Num9z2"/>
    <w:rsid w:val="007C7F1E"/>
    <w:rPr>
      <w:rFonts w:ascii="Wingdings" w:hAnsi="Wingdings" w:cs="Wingdings"/>
    </w:rPr>
  </w:style>
  <w:style w:type="character" w:customStyle="1" w:styleId="WW8Num9z3">
    <w:name w:val="WW8Num9z3"/>
    <w:rsid w:val="007C7F1E"/>
    <w:rPr>
      <w:rFonts w:ascii="Symbol" w:hAnsi="Symbol" w:cs="Symbol"/>
    </w:rPr>
  </w:style>
  <w:style w:type="character" w:customStyle="1" w:styleId="WW8Num9z4">
    <w:name w:val="WW8Num9z4"/>
    <w:rsid w:val="007C7F1E"/>
    <w:rPr>
      <w:rFonts w:ascii="Courier New" w:hAnsi="Courier New" w:cs="Courier New"/>
    </w:rPr>
  </w:style>
  <w:style w:type="character" w:customStyle="1" w:styleId="WW8Num10z2">
    <w:name w:val="WW8Num10z2"/>
    <w:rsid w:val="007C7F1E"/>
  </w:style>
  <w:style w:type="character" w:customStyle="1" w:styleId="WW8Num10z3">
    <w:name w:val="WW8Num10z3"/>
    <w:rsid w:val="007C7F1E"/>
  </w:style>
  <w:style w:type="character" w:customStyle="1" w:styleId="WW8Num13z2">
    <w:name w:val="WW8Num13z2"/>
    <w:rsid w:val="007C7F1E"/>
  </w:style>
  <w:style w:type="character" w:customStyle="1" w:styleId="WW8Num13z3">
    <w:name w:val="WW8Num13z3"/>
    <w:rsid w:val="007C7F1E"/>
  </w:style>
  <w:style w:type="character" w:customStyle="1" w:styleId="WW8Num13z4">
    <w:name w:val="WW8Num13z4"/>
    <w:rsid w:val="007C7F1E"/>
  </w:style>
  <w:style w:type="character" w:customStyle="1" w:styleId="WW8Num13z5">
    <w:name w:val="WW8Num13z5"/>
    <w:rsid w:val="007C7F1E"/>
  </w:style>
  <w:style w:type="character" w:customStyle="1" w:styleId="WW8Num13z6">
    <w:name w:val="WW8Num13z6"/>
    <w:rsid w:val="007C7F1E"/>
  </w:style>
  <w:style w:type="character" w:customStyle="1" w:styleId="WW8Num13z7">
    <w:name w:val="WW8Num13z7"/>
    <w:rsid w:val="007C7F1E"/>
  </w:style>
  <w:style w:type="character" w:customStyle="1" w:styleId="WW8Num13z8">
    <w:name w:val="WW8Num13z8"/>
    <w:rsid w:val="007C7F1E"/>
  </w:style>
  <w:style w:type="character" w:customStyle="1" w:styleId="WW8Num15z1">
    <w:name w:val="WW8Num15z1"/>
    <w:rsid w:val="007C7F1E"/>
  </w:style>
  <w:style w:type="character" w:customStyle="1" w:styleId="WW8Num15z2">
    <w:name w:val="WW8Num15z2"/>
    <w:rsid w:val="007C7F1E"/>
  </w:style>
  <w:style w:type="character" w:customStyle="1" w:styleId="WW8Num15z3">
    <w:name w:val="WW8Num15z3"/>
    <w:rsid w:val="007C7F1E"/>
  </w:style>
  <w:style w:type="character" w:customStyle="1" w:styleId="WW8Num15z4">
    <w:name w:val="WW8Num15z4"/>
    <w:rsid w:val="007C7F1E"/>
  </w:style>
  <w:style w:type="character" w:customStyle="1" w:styleId="WW8Num15z5">
    <w:name w:val="WW8Num15z5"/>
    <w:rsid w:val="007C7F1E"/>
  </w:style>
  <w:style w:type="character" w:customStyle="1" w:styleId="WW8Num15z6">
    <w:name w:val="WW8Num15z6"/>
    <w:rsid w:val="007C7F1E"/>
  </w:style>
  <w:style w:type="character" w:customStyle="1" w:styleId="WW8Num15z7">
    <w:name w:val="WW8Num15z7"/>
    <w:rsid w:val="007C7F1E"/>
  </w:style>
  <w:style w:type="character" w:customStyle="1" w:styleId="WW8Num15z8">
    <w:name w:val="WW8Num15z8"/>
    <w:rsid w:val="007C7F1E"/>
  </w:style>
  <w:style w:type="character" w:customStyle="1" w:styleId="WW8Num17z1">
    <w:name w:val="WW8Num17z1"/>
    <w:rsid w:val="007C7F1E"/>
    <w:rPr>
      <w:rFonts w:ascii="Courier New" w:hAnsi="Courier New" w:cs="Courier New" w:hint="default"/>
    </w:rPr>
  </w:style>
  <w:style w:type="character" w:customStyle="1" w:styleId="WW8Num17z3">
    <w:name w:val="WW8Num17z3"/>
    <w:rsid w:val="007C7F1E"/>
    <w:rPr>
      <w:rFonts w:ascii="Symbol" w:hAnsi="Symbol" w:cs="Symbol" w:hint="default"/>
    </w:rPr>
  </w:style>
  <w:style w:type="character" w:customStyle="1" w:styleId="WW8Num18z1">
    <w:name w:val="WW8Num18z1"/>
    <w:rsid w:val="007C7F1E"/>
  </w:style>
  <w:style w:type="character" w:customStyle="1" w:styleId="WW8Num18z2">
    <w:name w:val="WW8Num18z2"/>
    <w:rsid w:val="007C7F1E"/>
    <w:rPr>
      <w:rFonts w:hint="default"/>
    </w:rPr>
  </w:style>
  <w:style w:type="character" w:customStyle="1" w:styleId="WW8Num18z4">
    <w:name w:val="WW8Num18z4"/>
    <w:rsid w:val="007C7F1E"/>
  </w:style>
  <w:style w:type="character" w:customStyle="1" w:styleId="WW8Num18z5">
    <w:name w:val="WW8Num18z5"/>
    <w:rsid w:val="007C7F1E"/>
  </w:style>
  <w:style w:type="character" w:customStyle="1" w:styleId="WW8Num18z6">
    <w:name w:val="WW8Num18z6"/>
    <w:rsid w:val="007C7F1E"/>
  </w:style>
  <w:style w:type="character" w:customStyle="1" w:styleId="WW8Num18z7">
    <w:name w:val="WW8Num18z7"/>
    <w:rsid w:val="007C7F1E"/>
  </w:style>
  <w:style w:type="character" w:customStyle="1" w:styleId="WW8Num18z8">
    <w:name w:val="WW8Num18z8"/>
    <w:rsid w:val="007C7F1E"/>
  </w:style>
  <w:style w:type="character" w:customStyle="1" w:styleId="WW8Num19z1">
    <w:name w:val="WW8Num19z1"/>
    <w:rsid w:val="007C7F1E"/>
  </w:style>
  <w:style w:type="character" w:customStyle="1" w:styleId="WW8Num19z2">
    <w:name w:val="WW8Num19z2"/>
    <w:rsid w:val="007C7F1E"/>
  </w:style>
  <w:style w:type="character" w:customStyle="1" w:styleId="WW8Num19z3">
    <w:name w:val="WW8Num19z3"/>
    <w:rsid w:val="007C7F1E"/>
  </w:style>
  <w:style w:type="character" w:customStyle="1" w:styleId="WW8Num19z4">
    <w:name w:val="WW8Num19z4"/>
    <w:rsid w:val="007C7F1E"/>
  </w:style>
  <w:style w:type="character" w:customStyle="1" w:styleId="WW8Num19z5">
    <w:name w:val="WW8Num19z5"/>
    <w:rsid w:val="007C7F1E"/>
  </w:style>
  <w:style w:type="character" w:customStyle="1" w:styleId="WW8Num19z6">
    <w:name w:val="WW8Num19z6"/>
    <w:rsid w:val="007C7F1E"/>
  </w:style>
  <w:style w:type="character" w:customStyle="1" w:styleId="WW8Num19z7">
    <w:name w:val="WW8Num19z7"/>
    <w:rsid w:val="007C7F1E"/>
  </w:style>
  <w:style w:type="character" w:customStyle="1" w:styleId="WW8Num19z8">
    <w:name w:val="WW8Num19z8"/>
    <w:rsid w:val="007C7F1E"/>
  </w:style>
  <w:style w:type="character" w:customStyle="1" w:styleId="WW8Num20z1">
    <w:name w:val="WW8Num20z1"/>
    <w:rsid w:val="007C7F1E"/>
    <w:rPr>
      <w:rFonts w:ascii="Courier New" w:hAnsi="Courier New" w:cs="Courier New" w:hint="default"/>
    </w:rPr>
  </w:style>
  <w:style w:type="character" w:customStyle="1" w:styleId="WW8Num20z2">
    <w:name w:val="WW8Num20z2"/>
    <w:rsid w:val="007C7F1E"/>
    <w:rPr>
      <w:rFonts w:ascii="Wingdings" w:hAnsi="Wingdings" w:cs="Wingdings" w:hint="default"/>
    </w:rPr>
  </w:style>
  <w:style w:type="character" w:customStyle="1" w:styleId="WW8Num20z3">
    <w:name w:val="WW8Num20z3"/>
    <w:rsid w:val="007C7F1E"/>
    <w:rPr>
      <w:rFonts w:ascii="Symbol" w:hAnsi="Symbol" w:cs="Symbol" w:hint="default"/>
    </w:rPr>
  </w:style>
  <w:style w:type="character" w:customStyle="1" w:styleId="WW8Num23z3">
    <w:name w:val="WW8Num23z3"/>
    <w:rsid w:val="007C7F1E"/>
  </w:style>
  <w:style w:type="character" w:customStyle="1" w:styleId="WW8Num23z4">
    <w:name w:val="WW8Num23z4"/>
    <w:rsid w:val="007C7F1E"/>
  </w:style>
  <w:style w:type="character" w:customStyle="1" w:styleId="WW8Num23z5">
    <w:name w:val="WW8Num23z5"/>
    <w:rsid w:val="007C7F1E"/>
  </w:style>
  <w:style w:type="character" w:customStyle="1" w:styleId="WW8Num23z6">
    <w:name w:val="WW8Num23z6"/>
    <w:rsid w:val="007C7F1E"/>
  </w:style>
  <w:style w:type="character" w:customStyle="1" w:styleId="WW8Num23z7">
    <w:name w:val="WW8Num23z7"/>
    <w:rsid w:val="007C7F1E"/>
  </w:style>
  <w:style w:type="character" w:customStyle="1" w:styleId="WW8Num23z8">
    <w:name w:val="WW8Num23z8"/>
    <w:rsid w:val="007C7F1E"/>
  </w:style>
  <w:style w:type="character" w:customStyle="1" w:styleId="WW8Num27z2">
    <w:name w:val="WW8Num27z2"/>
    <w:rsid w:val="007C7F1E"/>
    <w:rPr>
      <w:rFonts w:ascii="Wingdings" w:hAnsi="Wingdings" w:cs="Wingdings" w:hint="default"/>
    </w:rPr>
  </w:style>
  <w:style w:type="character" w:customStyle="1" w:styleId="WW8Num29z1">
    <w:name w:val="WW8Num29z1"/>
    <w:rsid w:val="007C7F1E"/>
    <w:rPr>
      <w:rFonts w:ascii="Courier New" w:hAnsi="Courier New" w:cs="Courier New" w:hint="default"/>
    </w:rPr>
  </w:style>
  <w:style w:type="character" w:customStyle="1" w:styleId="WW8Num30z5">
    <w:name w:val="WW8Num30z5"/>
    <w:rsid w:val="007C7F1E"/>
  </w:style>
  <w:style w:type="character" w:customStyle="1" w:styleId="WW8Num30z6">
    <w:name w:val="WW8Num30z6"/>
    <w:rsid w:val="007C7F1E"/>
  </w:style>
  <w:style w:type="character" w:customStyle="1" w:styleId="WW8Num30z7">
    <w:name w:val="WW8Num30z7"/>
    <w:rsid w:val="007C7F1E"/>
  </w:style>
  <w:style w:type="character" w:customStyle="1" w:styleId="WW8Num30z8">
    <w:name w:val="WW8Num30z8"/>
    <w:rsid w:val="007C7F1E"/>
  </w:style>
  <w:style w:type="character" w:customStyle="1" w:styleId="WW8Num32z4">
    <w:name w:val="WW8Num32z4"/>
    <w:rsid w:val="007C7F1E"/>
  </w:style>
  <w:style w:type="character" w:customStyle="1" w:styleId="WW8Num32z5">
    <w:name w:val="WW8Num32z5"/>
    <w:rsid w:val="007C7F1E"/>
  </w:style>
  <w:style w:type="character" w:customStyle="1" w:styleId="WW8Num32z6">
    <w:name w:val="WW8Num32z6"/>
    <w:rsid w:val="007C7F1E"/>
  </w:style>
  <w:style w:type="character" w:customStyle="1" w:styleId="WW8Num32z7">
    <w:name w:val="WW8Num32z7"/>
    <w:rsid w:val="007C7F1E"/>
  </w:style>
  <w:style w:type="character" w:customStyle="1" w:styleId="WW8Num32z8">
    <w:name w:val="WW8Num32z8"/>
    <w:rsid w:val="007C7F1E"/>
  </w:style>
  <w:style w:type="character" w:customStyle="1" w:styleId="WW8Num34z1">
    <w:name w:val="WW8Num34z1"/>
    <w:rsid w:val="007C7F1E"/>
  </w:style>
  <w:style w:type="character" w:customStyle="1" w:styleId="WW8Num34z2">
    <w:name w:val="WW8Num34z2"/>
    <w:rsid w:val="007C7F1E"/>
  </w:style>
  <w:style w:type="character" w:customStyle="1" w:styleId="WW8Num34z6">
    <w:name w:val="WW8Num34z6"/>
    <w:rsid w:val="007C7F1E"/>
  </w:style>
  <w:style w:type="character" w:customStyle="1" w:styleId="WW8Num34z7">
    <w:name w:val="WW8Num34z7"/>
    <w:rsid w:val="007C7F1E"/>
  </w:style>
  <w:style w:type="character" w:customStyle="1" w:styleId="WW8Num34z8">
    <w:name w:val="WW8Num34z8"/>
    <w:rsid w:val="007C7F1E"/>
  </w:style>
  <w:style w:type="character" w:customStyle="1" w:styleId="WW8Num35z3">
    <w:name w:val="WW8Num35z3"/>
    <w:rsid w:val="007C7F1E"/>
  </w:style>
  <w:style w:type="character" w:customStyle="1" w:styleId="WW8Num35z4">
    <w:name w:val="WW8Num35z4"/>
    <w:rsid w:val="007C7F1E"/>
  </w:style>
  <w:style w:type="character" w:customStyle="1" w:styleId="WW8Num35z5">
    <w:name w:val="WW8Num35z5"/>
    <w:rsid w:val="007C7F1E"/>
  </w:style>
  <w:style w:type="character" w:customStyle="1" w:styleId="WW8Num35z6">
    <w:name w:val="WW8Num35z6"/>
    <w:rsid w:val="007C7F1E"/>
  </w:style>
  <w:style w:type="character" w:customStyle="1" w:styleId="WW8Num35z7">
    <w:name w:val="WW8Num35z7"/>
    <w:rsid w:val="007C7F1E"/>
  </w:style>
  <w:style w:type="character" w:customStyle="1" w:styleId="WW8Num35z8">
    <w:name w:val="WW8Num35z8"/>
    <w:rsid w:val="007C7F1E"/>
  </w:style>
  <w:style w:type="character" w:customStyle="1" w:styleId="WW8Num36z1">
    <w:name w:val="WW8Num36z1"/>
    <w:rsid w:val="007C7F1E"/>
    <w:rPr>
      <w:rFonts w:ascii="Symbol" w:eastAsia="Times New Roman" w:hAnsi="Symbol" w:cs="Times New Roman" w:hint="default"/>
      <w:sz w:val="20"/>
      <w:szCs w:val="20"/>
    </w:rPr>
  </w:style>
  <w:style w:type="character" w:customStyle="1" w:styleId="WW8Num36z4">
    <w:name w:val="WW8Num36z4"/>
    <w:rsid w:val="007C7F1E"/>
  </w:style>
  <w:style w:type="character" w:customStyle="1" w:styleId="WW8Num36z5">
    <w:name w:val="WW8Num36z5"/>
    <w:rsid w:val="007C7F1E"/>
  </w:style>
  <w:style w:type="character" w:customStyle="1" w:styleId="WW8Num36z6">
    <w:name w:val="WW8Num36z6"/>
    <w:rsid w:val="007C7F1E"/>
  </w:style>
  <w:style w:type="character" w:customStyle="1" w:styleId="WW8Num36z7">
    <w:name w:val="WW8Num36z7"/>
    <w:rsid w:val="007C7F1E"/>
  </w:style>
  <w:style w:type="character" w:customStyle="1" w:styleId="WW8Num36z8">
    <w:name w:val="WW8Num36z8"/>
    <w:rsid w:val="007C7F1E"/>
  </w:style>
  <w:style w:type="character" w:customStyle="1" w:styleId="WW8Num37z0">
    <w:name w:val="WW8Num37z0"/>
    <w:rsid w:val="007C7F1E"/>
    <w:rPr>
      <w:rFonts w:ascii="Symbol" w:hAnsi="Symbol" w:cs="Symbol" w:hint="default"/>
      <w:caps/>
      <w:sz w:val="22"/>
      <w:szCs w:val="22"/>
    </w:rPr>
  </w:style>
  <w:style w:type="character" w:customStyle="1" w:styleId="WW8Num37z1">
    <w:name w:val="WW8Num37z1"/>
    <w:rsid w:val="007C7F1E"/>
    <w:rPr>
      <w:rFonts w:ascii="Courier New" w:hAnsi="Courier New" w:cs="Courier New" w:hint="default"/>
    </w:rPr>
  </w:style>
  <w:style w:type="character" w:customStyle="1" w:styleId="WW8Num37z2">
    <w:name w:val="WW8Num37z2"/>
    <w:rsid w:val="007C7F1E"/>
    <w:rPr>
      <w:rFonts w:ascii="Wingdings" w:hAnsi="Wingdings" w:cs="Wingdings" w:hint="default"/>
    </w:rPr>
  </w:style>
  <w:style w:type="character" w:customStyle="1" w:styleId="WW8Num38z0">
    <w:name w:val="WW8Num38z0"/>
    <w:rsid w:val="007C7F1E"/>
    <w:rPr>
      <w:rFonts w:hint="default"/>
      <w:color w:val="000000"/>
      <w:sz w:val="22"/>
      <w:szCs w:val="22"/>
    </w:rPr>
  </w:style>
  <w:style w:type="character" w:customStyle="1" w:styleId="WW8Num38z1">
    <w:name w:val="WW8Num38z1"/>
    <w:rsid w:val="007C7F1E"/>
  </w:style>
  <w:style w:type="character" w:customStyle="1" w:styleId="WW8Num38z2">
    <w:name w:val="WW8Num38z2"/>
    <w:rsid w:val="007C7F1E"/>
  </w:style>
  <w:style w:type="character" w:customStyle="1" w:styleId="WW8Num38z3">
    <w:name w:val="WW8Num38z3"/>
    <w:rsid w:val="007C7F1E"/>
  </w:style>
  <w:style w:type="character" w:customStyle="1" w:styleId="WW8Num38z4">
    <w:name w:val="WW8Num38z4"/>
    <w:rsid w:val="007C7F1E"/>
  </w:style>
  <w:style w:type="character" w:customStyle="1" w:styleId="WW8Num38z5">
    <w:name w:val="WW8Num38z5"/>
    <w:rsid w:val="007C7F1E"/>
  </w:style>
  <w:style w:type="character" w:customStyle="1" w:styleId="WW8Num38z6">
    <w:name w:val="WW8Num38z6"/>
    <w:rsid w:val="007C7F1E"/>
  </w:style>
  <w:style w:type="character" w:customStyle="1" w:styleId="WW8Num38z7">
    <w:name w:val="WW8Num38z7"/>
    <w:rsid w:val="007C7F1E"/>
  </w:style>
  <w:style w:type="character" w:customStyle="1" w:styleId="WW8Num38z8">
    <w:name w:val="WW8Num38z8"/>
    <w:rsid w:val="007C7F1E"/>
  </w:style>
  <w:style w:type="character" w:customStyle="1" w:styleId="WW8Num39z0">
    <w:name w:val="WW8Num39z0"/>
    <w:rsid w:val="007C7F1E"/>
    <w:rPr>
      <w:rFonts w:hint="default"/>
    </w:rPr>
  </w:style>
  <w:style w:type="character" w:customStyle="1" w:styleId="WW8Num39z1">
    <w:name w:val="WW8Num39z1"/>
    <w:rsid w:val="007C7F1E"/>
  </w:style>
  <w:style w:type="character" w:customStyle="1" w:styleId="WW8Num39z2">
    <w:name w:val="WW8Num39z2"/>
    <w:rsid w:val="007C7F1E"/>
  </w:style>
  <w:style w:type="character" w:customStyle="1" w:styleId="WW8Num39z3">
    <w:name w:val="WW8Num39z3"/>
    <w:rsid w:val="007C7F1E"/>
  </w:style>
  <w:style w:type="character" w:customStyle="1" w:styleId="WW8Num39z4">
    <w:name w:val="WW8Num39z4"/>
    <w:rsid w:val="007C7F1E"/>
  </w:style>
  <w:style w:type="character" w:customStyle="1" w:styleId="WW8Num39z5">
    <w:name w:val="WW8Num39z5"/>
    <w:rsid w:val="007C7F1E"/>
  </w:style>
  <w:style w:type="character" w:customStyle="1" w:styleId="WW8Num39z6">
    <w:name w:val="WW8Num39z6"/>
    <w:rsid w:val="007C7F1E"/>
  </w:style>
  <w:style w:type="character" w:customStyle="1" w:styleId="WW8Num39z7">
    <w:name w:val="WW8Num39z7"/>
    <w:rsid w:val="007C7F1E"/>
  </w:style>
  <w:style w:type="character" w:customStyle="1" w:styleId="WW8Num39z8">
    <w:name w:val="WW8Num39z8"/>
    <w:rsid w:val="007C7F1E"/>
  </w:style>
  <w:style w:type="character" w:customStyle="1" w:styleId="WW8Num40z0">
    <w:name w:val="WW8Num40z0"/>
    <w:rsid w:val="007C7F1E"/>
    <w:rPr>
      <w:rFonts w:hint="default"/>
    </w:rPr>
  </w:style>
  <w:style w:type="character" w:customStyle="1" w:styleId="WW8Num40z2">
    <w:name w:val="WW8Num40z2"/>
    <w:rsid w:val="007C7F1E"/>
  </w:style>
  <w:style w:type="character" w:customStyle="1" w:styleId="WW8Num40z3">
    <w:name w:val="WW8Num40z3"/>
    <w:rsid w:val="007C7F1E"/>
  </w:style>
  <w:style w:type="character" w:customStyle="1" w:styleId="WW8Num40z4">
    <w:name w:val="WW8Num40z4"/>
    <w:rsid w:val="007C7F1E"/>
  </w:style>
  <w:style w:type="character" w:customStyle="1" w:styleId="WW8Num40z5">
    <w:name w:val="WW8Num40z5"/>
    <w:rsid w:val="007C7F1E"/>
  </w:style>
  <w:style w:type="character" w:customStyle="1" w:styleId="WW8Num40z6">
    <w:name w:val="WW8Num40z6"/>
    <w:rsid w:val="007C7F1E"/>
  </w:style>
  <w:style w:type="character" w:customStyle="1" w:styleId="WW8Num40z7">
    <w:name w:val="WW8Num40z7"/>
    <w:rsid w:val="007C7F1E"/>
  </w:style>
  <w:style w:type="character" w:customStyle="1" w:styleId="WW8Num40z8">
    <w:name w:val="WW8Num40z8"/>
    <w:rsid w:val="007C7F1E"/>
  </w:style>
  <w:style w:type="character" w:customStyle="1" w:styleId="WW8Num41z0">
    <w:name w:val="WW8Num41z0"/>
    <w:rsid w:val="007C7F1E"/>
    <w:rPr>
      <w:rFonts w:hint="default"/>
    </w:rPr>
  </w:style>
  <w:style w:type="character" w:customStyle="1" w:styleId="WW8Num41z1">
    <w:name w:val="WW8Num41z1"/>
    <w:rsid w:val="007C7F1E"/>
  </w:style>
  <w:style w:type="character" w:customStyle="1" w:styleId="WW8Num41z2">
    <w:name w:val="WW8Num41z2"/>
    <w:rsid w:val="007C7F1E"/>
  </w:style>
  <w:style w:type="character" w:customStyle="1" w:styleId="WW8Num41z3">
    <w:name w:val="WW8Num41z3"/>
    <w:rsid w:val="007C7F1E"/>
  </w:style>
  <w:style w:type="character" w:customStyle="1" w:styleId="WW8Num41z4">
    <w:name w:val="WW8Num41z4"/>
    <w:rsid w:val="007C7F1E"/>
  </w:style>
  <w:style w:type="character" w:customStyle="1" w:styleId="WW8Num41z5">
    <w:name w:val="WW8Num41z5"/>
    <w:rsid w:val="007C7F1E"/>
  </w:style>
  <w:style w:type="character" w:customStyle="1" w:styleId="WW8Num41z6">
    <w:name w:val="WW8Num41z6"/>
    <w:rsid w:val="007C7F1E"/>
  </w:style>
  <w:style w:type="character" w:customStyle="1" w:styleId="WW8Num41z7">
    <w:name w:val="WW8Num41z7"/>
    <w:rsid w:val="007C7F1E"/>
  </w:style>
  <w:style w:type="character" w:customStyle="1" w:styleId="WW8Num41z8">
    <w:name w:val="WW8Num41z8"/>
    <w:rsid w:val="007C7F1E"/>
  </w:style>
  <w:style w:type="character" w:customStyle="1" w:styleId="WW8Num42z0">
    <w:name w:val="WW8Num42z0"/>
    <w:rsid w:val="007C7F1E"/>
    <w:rPr>
      <w:rFonts w:hint="default"/>
      <w:b w:val="0"/>
      <w:sz w:val="22"/>
      <w:szCs w:val="22"/>
    </w:rPr>
  </w:style>
  <w:style w:type="character" w:customStyle="1" w:styleId="WW8Num42z1">
    <w:name w:val="WW8Num42z1"/>
    <w:rsid w:val="007C7F1E"/>
  </w:style>
  <w:style w:type="character" w:customStyle="1" w:styleId="WW8Num42z2">
    <w:name w:val="WW8Num42z2"/>
    <w:rsid w:val="007C7F1E"/>
  </w:style>
  <w:style w:type="character" w:customStyle="1" w:styleId="WW8Num42z3">
    <w:name w:val="WW8Num42z3"/>
    <w:rsid w:val="007C7F1E"/>
  </w:style>
  <w:style w:type="character" w:customStyle="1" w:styleId="WW8Num42z4">
    <w:name w:val="WW8Num42z4"/>
    <w:rsid w:val="007C7F1E"/>
  </w:style>
  <w:style w:type="character" w:customStyle="1" w:styleId="WW8Num42z5">
    <w:name w:val="WW8Num42z5"/>
    <w:rsid w:val="007C7F1E"/>
  </w:style>
  <w:style w:type="character" w:customStyle="1" w:styleId="WW8Num42z6">
    <w:name w:val="WW8Num42z6"/>
    <w:rsid w:val="007C7F1E"/>
  </w:style>
  <w:style w:type="character" w:customStyle="1" w:styleId="WW8Num42z7">
    <w:name w:val="WW8Num42z7"/>
    <w:rsid w:val="007C7F1E"/>
  </w:style>
  <w:style w:type="character" w:customStyle="1" w:styleId="WW8Num42z8">
    <w:name w:val="WW8Num42z8"/>
    <w:rsid w:val="007C7F1E"/>
  </w:style>
  <w:style w:type="character" w:customStyle="1" w:styleId="WW8Num43z0">
    <w:name w:val="WW8Num43z0"/>
    <w:rsid w:val="007C7F1E"/>
    <w:rPr>
      <w:rFonts w:hint="default"/>
      <w:sz w:val="20"/>
      <w:szCs w:val="20"/>
    </w:rPr>
  </w:style>
  <w:style w:type="character" w:customStyle="1" w:styleId="WW8Num43z2">
    <w:name w:val="WW8Num43z2"/>
    <w:rsid w:val="007C7F1E"/>
  </w:style>
  <w:style w:type="character" w:customStyle="1" w:styleId="WW8Num43z3">
    <w:name w:val="WW8Num43z3"/>
    <w:rsid w:val="007C7F1E"/>
  </w:style>
  <w:style w:type="character" w:customStyle="1" w:styleId="WW8Num43z4">
    <w:name w:val="WW8Num43z4"/>
    <w:rsid w:val="007C7F1E"/>
  </w:style>
  <w:style w:type="character" w:customStyle="1" w:styleId="WW8Num43z5">
    <w:name w:val="WW8Num43z5"/>
    <w:rsid w:val="007C7F1E"/>
  </w:style>
  <w:style w:type="character" w:customStyle="1" w:styleId="WW8Num43z6">
    <w:name w:val="WW8Num43z6"/>
    <w:rsid w:val="007C7F1E"/>
  </w:style>
  <w:style w:type="character" w:customStyle="1" w:styleId="WW8Num43z7">
    <w:name w:val="WW8Num43z7"/>
    <w:rsid w:val="007C7F1E"/>
  </w:style>
  <w:style w:type="character" w:customStyle="1" w:styleId="WW8Num43z8">
    <w:name w:val="WW8Num43z8"/>
    <w:rsid w:val="007C7F1E"/>
  </w:style>
  <w:style w:type="character" w:customStyle="1" w:styleId="WW8Num44z0">
    <w:name w:val="WW8Num44z0"/>
    <w:rsid w:val="007C7F1E"/>
    <w:rPr>
      <w:rFonts w:ascii="Symbol" w:hAnsi="Symbol" w:cs="Symbol" w:hint="default"/>
      <w:sz w:val="20"/>
    </w:rPr>
  </w:style>
  <w:style w:type="character" w:customStyle="1" w:styleId="WW8Num45z0">
    <w:name w:val="WW8Num45z0"/>
    <w:rsid w:val="007C7F1E"/>
    <w:rPr>
      <w:rFonts w:hint="default"/>
    </w:rPr>
  </w:style>
  <w:style w:type="character" w:customStyle="1" w:styleId="WW8Num45z1">
    <w:name w:val="WW8Num45z1"/>
    <w:rsid w:val="007C7F1E"/>
  </w:style>
  <w:style w:type="character" w:customStyle="1" w:styleId="WW8Num45z2">
    <w:name w:val="WW8Num45z2"/>
    <w:rsid w:val="007C7F1E"/>
  </w:style>
  <w:style w:type="character" w:customStyle="1" w:styleId="WW8Num45z3">
    <w:name w:val="WW8Num45z3"/>
    <w:rsid w:val="007C7F1E"/>
  </w:style>
  <w:style w:type="character" w:customStyle="1" w:styleId="WW8Num45z4">
    <w:name w:val="WW8Num45z4"/>
    <w:rsid w:val="007C7F1E"/>
  </w:style>
  <w:style w:type="character" w:customStyle="1" w:styleId="WW8Num45z5">
    <w:name w:val="WW8Num45z5"/>
    <w:rsid w:val="007C7F1E"/>
  </w:style>
  <w:style w:type="character" w:customStyle="1" w:styleId="WW8Num45z6">
    <w:name w:val="WW8Num45z6"/>
    <w:rsid w:val="007C7F1E"/>
  </w:style>
  <w:style w:type="character" w:customStyle="1" w:styleId="WW8Num45z7">
    <w:name w:val="WW8Num45z7"/>
    <w:rsid w:val="007C7F1E"/>
  </w:style>
  <w:style w:type="character" w:customStyle="1" w:styleId="WW8Num45z8">
    <w:name w:val="WW8Num45z8"/>
    <w:rsid w:val="007C7F1E"/>
  </w:style>
  <w:style w:type="character" w:customStyle="1" w:styleId="WW8Num46z0">
    <w:name w:val="WW8Num46z0"/>
    <w:rsid w:val="007C7F1E"/>
    <w:rPr>
      <w:rFonts w:hint="default"/>
    </w:rPr>
  </w:style>
  <w:style w:type="character" w:customStyle="1" w:styleId="WW8Num47z0">
    <w:name w:val="WW8Num47z0"/>
    <w:rsid w:val="007C7F1E"/>
    <w:rPr>
      <w:rFonts w:hint="default"/>
    </w:rPr>
  </w:style>
  <w:style w:type="character" w:customStyle="1" w:styleId="WW8Num47z1">
    <w:name w:val="WW8Num47z1"/>
    <w:rsid w:val="007C7F1E"/>
  </w:style>
  <w:style w:type="character" w:customStyle="1" w:styleId="WW8Num47z2">
    <w:name w:val="WW8Num47z2"/>
    <w:rsid w:val="007C7F1E"/>
  </w:style>
  <w:style w:type="character" w:customStyle="1" w:styleId="WW8Num47z3">
    <w:name w:val="WW8Num47z3"/>
    <w:rsid w:val="007C7F1E"/>
  </w:style>
  <w:style w:type="character" w:customStyle="1" w:styleId="WW8Num47z4">
    <w:name w:val="WW8Num47z4"/>
    <w:rsid w:val="007C7F1E"/>
  </w:style>
  <w:style w:type="character" w:customStyle="1" w:styleId="WW8Num47z5">
    <w:name w:val="WW8Num47z5"/>
    <w:rsid w:val="007C7F1E"/>
  </w:style>
  <w:style w:type="character" w:customStyle="1" w:styleId="WW8Num47z6">
    <w:name w:val="WW8Num47z6"/>
    <w:rsid w:val="007C7F1E"/>
  </w:style>
  <w:style w:type="character" w:customStyle="1" w:styleId="WW8Num47z7">
    <w:name w:val="WW8Num47z7"/>
    <w:rsid w:val="007C7F1E"/>
  </w:style>
  <w:style w:type="character" w:customStyle="1" w:styleId="WW8Num47z8">
    <w:name w:val="WW8Num47z8"/>
    <w:rsid w:val="007C7F1E"/>
  </w:style>
  <w:style w:type="character" w:customStyle="1" w:styleId="WW8Num48z0">
    <w:name w:val="WW8Num48z0"/>
    <w:rsid w:val="007C7F1E"/>
    <w:rPr>
      <w:rFonts w:hint="default"/>
      <w:sz w:val="22"/>
      <w:szCs w:val="22"/>
    </w:rPr>
  </w:style>
  <w:style w:type="character" w:customStyle="1" w:styleId="WW8Num49z0">
    <w:name w:val="WW8Num49z0"/>
    <w:rsid w:val="007C7F1E"/>
    <w:rPr>
      <w:rFonts w:hint="default"/>
    </w:rPr>
  </w:style>
  <w:style w:type="character" w:customStyle="1" w:styleId="WW8Num49z1">
    <w:name w:val="WW8Num49z1"/>
    <w:rsid w:val="007C7F1E"/>
  </w:style>
  <w:style w:type="character" w:customStyle="1" w:styleId="WW8Num49z2">
    <w:name w:val="WW8Num49z2"/>
    <w:rsid w:val="007C7F1E"/>
  </w:style>
  <w:style w:type="character" w:customStyle="1" w:styleId="WW8Num49z3">
    <w:name w:val="WW8Num49z3"/>
    <w:rsid w:val="007C7F1E"/>
  </w:style>
  <w:style w:type="character" w:customStyle="1" w:styleId="WW8Num49z4">
    <w:name w:val="WW8Num49z4"/>
    <w:rsid w:val="007C7F1E"/>
  </w:style>
  <w:style w:type="character" w:customStyle="1" w:styleId="WW8Num49z5">
    <w:name w:val="WW8Num49z5"/>
    <w:rsid w:val="007C7F1E"/>
  </w:style>
  <w:style w:type="character" w:customStyle="1" w:styleId="WW8Num49z6">
    <w:name w:val="WW8Num49z6"/>
    <w:rsid w:val="007C7F1E"/>
  </w:style>
  <w:style w:type="character" w:customStyle="1" w:styleId="WW8Num49z7">
    <w:name w:val="WW8Num49z7"/>
    <w:rsid w:val="007C7F1E"/>
  </w:style>
  <w:style w:type="character" w:customStyle="1" w:styleId="WW8Num49z8">
    <w:name w:val="WW8Num49z8"/>
    <w:rsid w:val="007C7F1E"/>
  </w:style>
  <w:style w:type="character" w:customStyle="1" w:styleId="WW8Num50z0">
    <w:name w:val="WW8Num50z0"/>
    <w:rsid w:val="007C7F1E"/>
    <w:rPr>
      <w:rFonts w:hint="default"/>
    </w:rPr>
  </w:style>
  <w:style w:type="character" w:customStyle="1" w:styleId="WW8Num50z1">
    <w:name w:val="WW8Num50z1"/>
    <w:rsid w:val="007C7F1E"/>
  </w:style>
  <w:style w:type="character" w:customStyle="1" w:styleId="WW8Num50z2">
    <w:name w:val="WW8Num50z2"/>
    <w:rsid w:val="007C7F1E"/>
  </w:style>
  <w:style w:type="character" w:customStyle="1" w:styleId="WW8Num50z3">
    <w:name w:val="WW8Num50z3"/>
    <w:rsid w:val="007C7F1E"/>
  </w:style>
  <w:style w:type="character" w:customStyle="1" w:styleId="WW8Num50z4">
    <w:name w:val="WW8Num50z4"/>
    <w:rsid w:val="007C7F1E"/>
  </w:style>
  <w:style w:type="character" w:customStyle="1" w:styleId="WW8Num50z5">
    <w:name w:val="WW8Num50z5"/>
    <w:rsid w:val="007C7F1E"/>
  </w:style>
  <w:style w:type="character" w:customStyle="1" w:styleId="WW8Num50z6">
    <w:name w:val="WW8Num50z6"/>
    <w:rsid w:val="007C7F1E"/>
  </w:style>
  <w:style w:type="character" w:customStyle="1" w:styleId="WW8Num50z7">
    <w:name w:val="WW8Num50z7"/>
    <w:rsid w:val="007C7F1E"/>
  </w:style>
  <w:style w:type="character" w:customStyle="1" w:styleId="WW8Num50z8">
    <w:name w:val="WW8Num50z8"/>
    <w:rsid w:val="007C7F1E"/>
  </w:style>
  <w:style w:type="character" w:customStyle="1" w:styleId="WW8NumSt2z0">
    <w:name w:val="WW8NumSt2z0"/>
    <w:rsid w:val="007C7F1E"/>
    <w:rPr>
      <w:rFonts w:ascii="Symbol" w:hAnsi="Symbol" w:cs="Symbol" w:hint="default"/>
      <w:sz w:val="20"/>
      <w:szCs w:val="20"/>
    </w:rPr>
  </w:style>
  <w:style w:type="character" w:customStyle="1" w:styleId="WW8NumSt2z1">
    <w:name w:val="WW8NumSt2z1"/>
    <w:rsid w:val="007C7F1E"/>
    <w:rPr>
      <w:rFonts w:ascii="Courier New" w:hAnsi="Courier New" w:cs="Courier New" w:hint="default"/>
    </w:rPr>
  </w:style>
  <w:style w:type="character" w:customStyle="1" w:styleId="WW8NumSt2z2">
    <w:name w:val="WW8NumSt2z2"/>
    <w:rsid w:val="007C7F1E"/>
    <w:rPr>
      <w:rFonts w:ascii="Wingdings" w:hAnsi="Wingdings" w:cs="Wingdings" w:hint="default"/>
    </w:rPr>
  </w:style>
  <w:style w:type="character" w:customStyle="1" w:styleId="Carpredefinitoparagrafo1">
    <w:name w:val="Car. predefinito paragrafo1"/>
    <w:rsid w:val="007C7F1E"/>
  </w:style>
  <w:style w:type="character" w:styleId="Collegamentoipertestuale">
    <w:name w:val="Hyperlink"/>
    <w:uiPriority w:val="99"/>
    <w:rsid w:val="007C7F1E"/>
    <w:rPr>
      <w:color w:val="0000FF"/>
      <w:u w:val="single"/>
    </w:rPr>
  </w:style>
  <w:style w:type="character" w:styleId="Numeropagina">
    <w:name w:val="page number"/>
    <w:basedOn w:val="Carpredefinitoparagrafo1"/>
    <w:rsid w:val="007C7F1E"/>
  </w:style>
  <w:style w:type="character" w:customStyle="1" w:styleId="Rientrocorpodeltesto2Carattere">
    <w:name w:val="Rientro corpo del testo 2 Carattere"/>
    <w:rsid w:val="007C7F1E"/>
    <w:rPr>
      <w:sz w:val="24"/>
      <w:szCs w:val="24"/>
    </w:rPr>
  </w:style>
  <w:style w:type="character" w:styleId="Enfasigrassetto">
    <w:name w:val="Strong"/>
    <w:qFormat/>
    <w:rsid w:val="007C7F1E"/>
    <w:rPr>
      <w:b/>
      <w:bCs/>
    </w:rPr>
  </w:style>
  <w:style w:type="character" w:customStyle="1" w:styleId="TestonotadichiusuraCarattere">
    <w:name w:val="Testo nota di chiusura Carattere"/>
    <w:rsid w:val="007C7F1E"/>
    <w:rPr>
      <w:rFonts w:ascii="Times" w:eastAsia="Calibri" w:hAnsi="Times" w:cs="Times"/>
      <w:sz w:val="24"/>
      <w:szCs w:val="24"/>
    </w:rPr>
  </w:style>
  <w:style w:type="character" w:customStyle="1" w:styleId="spanboldcenterbig">
    <w:name w:val="span_bold_center_big"/>
    <w:rsid w:val="007C7F1E"/>
    <w:rPr>
      <w:b/>
      <w:bCs/>
      <w:sz w:val="36"/>
      <w:szCs w:val="36"/>
    </w:rPr>
  </w:style>
  <w:style w:type="character" w:customStyle="1" w:styleId="Corpodeltesto2Carattere">
    <w:name w:val="Corpo del testo 2 Carattere"/>
    <w:link w:val="Corpodeltesto2"/>
    <w:rsid w:val="007C7F1E"/>
    <w:rPr>
      <w:sz w:val="24"/>
      <w:szCs w:val="24"/>
    </w:rPr>
  </w:style>
  <w:style w:type="character" w:customStyle="1" w:styleId="Corpodeltesto3Carattere">
    <w:name w:val="Corpo del testo 3 Carattere"/>
    <w:rsid w:val="007C7F1E"/>
    <w:rPr>
      <w:sz w:val="16"/>
      <w:szCs w:val="16"/>
    </w:rPr>
  </w:style>
  <w:style w:type="character" w:customStyle="1" w:styleId="TitoloCarattere">
    <w:name w:val="Titolo Carattere"/>
    <w:link w:val="Titolo"/>
    <w:rsid w:val="007C7F1E"/>
    <w:rPr>
      <w:b/>
      <w:bCs/>
      <w:sz w:val="32"/>
      <w:szCs w:val="32"/>
    </w:rPr>
  </w:style>
  <w:style w:type="character" w:customStyle="1" w:styleId="SottotitoloCarattere">
    <w:name w:val="Sottotitolo Carattere"/>
    <w:rsid w:val="007C7F1E"/>
    <w:rPr>
      <w:rFonts w:ascii="Bookman Old Style" w:hAnsi="Bookman Old Style" w:cs="Bookman Old Style"/>
      <w:caps/>
      <w:spacing w:val="-4"/>
      <w:sz w:val="28"/>
      <w:szCs w:val="24"/>
    </w:rPr>
  </w:style>
  <w:style w:type="character" w:customStyle="1" w:styleId="TestocommentoCarattere">
    <w:name w:val="Testo commento Carattere"/>
    <w:link w:val="Testocommento"/>
    <w:uiPriority w:val="99"/>
    <w:semiHidden/>
    <w:rsid w:val="007C7F1E"/>
  </w:style>
  <w:style w:type="paragraph" w:styleId="Testocommento">
    <w:name w:val="annotation text"/>
    <w:basedOn w:val="Normale"/>
    <w:link w:val="TestocommentoCarattere"/>
    <w:uiPriority w:val="99"/>
    <w:semiHidden/>
    <w:unhideWhenUsed/>
    <w:rsid w:val="007C7F1E"/>
    <w:pPr>
      <w:suppressAutoHyphens w:val="0"/>
      <w:spacing w:before="120" w:after="120"/>
      <w:jc w:val="both"/>
    </w:pPr>
    <w:rPr>
      <w:rFonts w:asciiTheme="minorHAnsi" w:eastAsiaTheme="minorHAnsi" w:hAnsiTheme="minorHAnsi" w:cstheme="minorBidi"/>
      <w:sz w:val="22"/>
      <w:szCs w:val="22"/>
      <w:lang w:eastAsia="en-US"/>
    </w:rPr>
  </w:style>
  <w:style w:type="character" w:customStyle="1" w:styleId="TestocommentoCarattere1">
    <w:name w:val="Testo commento Carattere1"/>
    <w:basedOn w:val="Carpredefinitoparagrafo"/>
    <w:uiPriority w:val="99"/>
    <w:semiHidden/>
    <w:rsid w:val="007C7F1E"/>
    <w:rPr>
      <w:rFonts w:ascii="Times New Roman" w:eastAsia="Times New Roman" w:hAnsi="Times New Roman" w:cs="Times New Roman"/>
      <w:sz w:val="20"/>
      <w:szCs w:val="20"/>
      <w:lang w:eastAsia="zh-CN"/>
    </w:rPr>
  </w:style>
  <w:style w:type="character" w:customStyle="1" w:styleId="TestonotaapidipaginaCarattere">
    <w:name w:val="Testo nota a piè di pagina Carattere"/>
    <w:uiPriority w:val="99"/>
    <w:rsid w:val="007C7F1E"/>
  </w:style>
  <w:style w:type="character" w:customStyle="1" w:styleId="PidipaginaCarattere">
    <w:name w:val="Piè di pagina Carattere"/>
    <w:uiPriority w:val="99"/>
    <w:rsid w:val="007C7F1E"/>
    <w:rPr>
      <w:sz w:val="24"/>
      <w:szCs w:val="24"/>
    </w:rPr>
  </w:style>
  <w:style w:type="character" w:customStyle="1" w:styleId="CorpotestoCarattere">
    <w:name w:val="Corpo testo Carattere"/>
    <w:rsid w:val="007C7F1E"/>
    <w:rPr>
      <w:sz w:val="24"/>
      <w:szCs w:val="24"/>
    </w:rPr>
  </w:style>
  <w:style w:type="character" w:styleId="Enfasicorsivo">
    <w:name w:val="Emphasis"/>
    <w:qFormat/>
    <w:rsid w:val="007C7F1E"/>
    <w:rPr>
      <w:i/>
      <w:iCs/>
    </w:rPr>
  </w:style>
  <w:style w:type="character" w:customStyle="1" w:styleId="TxBrp2Carattere">
    <w:name w:val="TxBr_p2 Carattere"/>
    <w:rsid w:val="007C7F1E"/>
    <w:rPr>
      <w:szCs w:val="24"/>
      <w:lang w:val="en-US"/>
    </w:rPr>
  </w:style>
  <w:style w:type="character" w:customStyle="1" w:styleId="IntestazioneCarattere">
    <w:name w:val="Intestazione Carattere"/>
    <w:rsid w:val="007C7F1E"/>
    <w:rPr>
      <w:sz w:val="24"/>
      <w:szCs w:val="24"/>
    </w:rPr>
  </w:style>
  <w:style w:type="character" w:customStyle="1" w:styleId="TestonormaleCarattere">
    <w:name w:val="Testo normale Carattere"/>
    <w:rsid w:val="007C7F1E"/>
    <w:rPr>
      <w:rFonts w:ascii="Calibri" w:eastAsia="Calibri" w:hAnsi="Calibri" w:cs="Calibri"/>
      <w:sz w:val="22"/>
      <w:szCs w:val="22"/>
    </w:rPr>
  </w:style>
  <w:style w:type="character" w:customStyle="1" w:styleId="A6">
    <w:name w:val="A6"/>
    <w:rsid w:val="007C7F1E"/>
    <w:rPr>
      <w:rFonts w:cs="ITC Avant Garde Std Bk"/>
      <w:color w:val="000000"/>
      <w:sz w:val="15"/>
      <w:szCs w:val="15"/>
    </w:rPr>
  </w:style>
  <w:style w:type="character" w:customStyle="1" w:styleId="Caratteredinumerazione">
    <w:name w:val="Carattere di numerazione"/>
    <w:rsid w:val="007C7F1E"/>
  </w:style>
  <w:style w:type="character" w:customStyle="1" w:styleId="Corpodeltesto2Carattere1">
    <w:name w:val="Corpo del testo 2 Carattere1"/>
    <w:rsid w:val="007C7F1E"/>
    <w:rPr>
      <w:sz w:val="24"/>
      <w:szCs w:val="24"/>
    </w:rPr>
  </w:style>
  <w:style w:type="character" w:customStyle="1" w:styleId="Punti">
    <w:name w:val="Punti"/>
    <w:rsid w:val="007C7F1E"/>
    <w:rPr>
      <w:rFonts w:ascii="OpenSymbol" w:eastAsia="OpenSymbol" w:hAnsi="OpenSymbol" w:cs="OpenSymbol"/>
    </w:rPr>
  </w:style>
  <w:style w:type="paragraph" w:customStyle="1" w:styleId="Titolo10">
    <w:name w:val="Titolo1"/>
    <w:basedOn w:val="Normale"/>
    <w:next w:val="Sottotitolo"/>
    <w:rsid w:val="007C7F1E"/>
    <w:pPr>
      <w:jc w:val="center"/>
    </w:pPr>
    <w:rPr>
      <w:b/>
      <w:bCs/>
      <w:sz w:val="32"/>
      <w:szCs w:val="32"/>
    </w:rPr>
  </w:style>
  <w:style w:type="paragraph" w:styleId="Sottotitolo">
    <w:name w:val="Subtitle"/>
    <w:basedOn w:val="Normale"/>
    <w:next w:val="Corpotesto"/>
    <w:link w:val="SottotitoloCarattere1"/>
    <w:qFormat/>
    <w:rsid w:val="007C7F1E"/>
    <w:pPr>
      <w:jc w:val="center"/>
    </w:pPr>
    <w:rPr>
      <w:rFonts w:ascii="Bookman Old Style" w:hAnsi="Bookman Old Style" w:cs="Bookman Old Style"/>
      <w:caps/>
      <w:spacing w:val="-4"/>
      <w:sz w:val="28"/>
    </w:rPr>
  </w:style>
  <w:style w:type="character" w:customStyle="1" w:styleId="SottotitoloCarattere1">
    <w:name w:val="Sottotitolo Carattere1"/>
    <w:basedOn w:val="Carpredefinitoparagrafo"/>
    <w:link w:val="Sottotitolo"/>
    <w:rsid w:val="007C7F1E"/>
    <w:rPr>
      <w:rFonts w:ascii="Bookman Old Style" w:eastAsia="Times New Roman" w:hAnsi="Bookman Old Style" w:cs="Bookman Old Style"/>
      <w:caps/>
      <w:spacing w:val="-4"/>
      <w:sz w:val="28"/>
      <w:szCs w:val="24"/>
      <w:lang w:eastAsia="zh-CN"/>
    </w:rPr>
  </w:style>
  <w:style w:type="paragraph" w:styleId="Corpotesto">
    <w:name w:val="Body Text"/>
    <w:basedOn w:val="Normale"/>
    <w:link w:val="CorpotestoCarattere1"/>
    <w:rsid w:val="007C7F1E"/>
    <w:pPr>
      <w:spacing w:after="120"/>
    </w:pPr>
  </w:style>
  <w:style w:type="character" w:customStyle="1" w:styleId="CorpotestoCarattere1">
    <w:name w:val="Corpo testo Carattere1"/>
    <w:basedOn w:val="Carpredefinitoparagrafo"/>
    <w:link w:val="Corpotesto"/>
    <w:rsid w:val="007C7F1E"/>
    <w:rPr>
      <w:rFonts w:ascii="Times New Roman" w:eastAsia="Times New Roman" w:hAnsi="Times New Roman" w:cs="Times New Roman"/>
      <w:sz w:val="24"/>
      <w:szCs w:val="24"/>
      <w:lang w:eastAsia="zh-CN"/>
    </w:rPr>
  </w:style>
  <w:style w:type="paragraph" w:styleId="Elenco">
    <w:name w:val="List"/>
    <w:basedOn w:val="Corpotesto"/>
    <w:rsid w:val="007C7F1E"/>
    <w:rPr>
      <w:rFonts w:cs="Mangal"/>
    </w:rPr>
  </w:style>
  <w:style w:type="paragraph" w:styleId="Didascalia">
    <w:name w:val="caption"/>
    <w:basedOn w:val="Normale"/>
    <w:qFormat/>
    <w:rsid w:val="007C7F1E"/>
    <w:pPr>
      <w:suppressLineNumbers/>
      <w:spacing w:before="120" w:after="120"/>
    </w:pPr>
    <w:rPr>
      <w:rFonts w:cs="Mangal"/>
      <w:i/>
      <w:iCs/>
    </w:rPr>
  </w:style>
  <w:style w:type="paragraph" w:customStyle="1" w:styleId="Indice">
    <w:name w:val="Indice"/>
    <w:basedOn w:val="Normale"/>
    <w:rsid w:val="007C7F1E"/>
    <w:pPr>
      <w:suppressLineNumbers/>
    </w:pPr>
    <w:rPr>
      <w:rFonts w:cs="Mangal"/>
    </w:rPr>
  </w:style>
  <w:style w:type="paragraph" w:customStyle="1" w:styleId="Intestazione1">
    <w:name w:val="Intestazione1"/>
    <w:basedOn w:val="Normale"/>
    <w:next w:val="Corpotesto"/>
    <w:rsid w:val="007C7F1E"/>
    <w:pPr>
      <w:keepNext/>
      <w:spacing w:before="240" w:after="120"/>
    </w:pPr>
    <w:rPr>
      <w:rFonts w:ascii="Arial" w:eastAsia="Microsoft YaHei" w:hAnsi="Arial" w:cs="Mangal"/>
      <w:sz w:val="28"/>
      <w:szCs w:val="28"/>
    </w:rPr>
  </w:style>
  <w:style w:type="paragraph" w:customStyle="1" w:styleId="Didascalia1">
    <w:name w:val="Didascalia1"/>
    <w:basedOn w:val="Normale"/>
    <w:rsid w:val="007C7F1E"/>
    <w:pPr>
      <w:suppressLineNumbers/>
      <w:spacing w:before="120" w:after="120"/>
    </w:pPr>
    <w:rPr>
      <w:rFonts w:cs="Mangal"/>
      <w:i/>
      <w:iCs/>
    </w:rPr>
  </w:style>
  <w:style w:type="paragraph" w:styleId="Intestazione">
    <w:name w:val="header"/>
    <w:basedOn w:val="Normale"/>
    <w:link w:val="IntestazioneCarattere1"/>
    <w:rsid w:val="007C7F1E"/>
    <w:pPr>
      <w:tabs>
        <w:tab w:val="center" w:pos="4819"/>
        <w:tab w:val="right" w:pos="9638"/>
      </w:tabs>
    </w:pPr>
  </w:style>
  <w:style w:type="character" w:customStyle="1" w:styleId="IntestazioneCarattere1">
    <w:name w:val="Intestazione Carattere1"/>
    <w:basedOn w:val="Carpredefinitoparagrafo"/>
    <w:link w:val="Intestazione"/>
    <w:rsid w:val="007C7F1E"/>
    <w:rPr>
      <w:rFonts w:ascii="Times New Roman" w:eastAsia="Times New Roman" w:hAnsi="Times New Roman" w:cs="Times New Roman"/>
      <w:sz w:val="24"/>
      <w:szCs w:val="24"/>
      <w:lang w:eastAsia="zh-CN"/>
    </w:rPr>
  </w:style>
  <w:style w:type="paragraph" w:styleId="Pidipagina">
    <w:name w:val="footer"/>
    <w:basedOn w:val="Normale"/>
    <w:link w:val="PidipaginaCarattere1"/>
    <w:uiPriority w:val="99"/>
    <w:rsid w:val="007C7F1E"/>
    <w:pPr>
      <w:tabs>
        <w:tab w:val="center" w:pos="4819"/>
        <w:tab w:val="right" w:pos="9638"/>
      </w:tabs>
    </w:pPr>
  </w:style>
  <w:style w:type="character" w:customStyle="1" w:styleId="PidipaginaCarattere1">
    <w:name w:val="Piè di pagina Carattere1"/>
    <w:basedOn w:val="Carpredefinitoparagrafo"/>
    <w:link w:val="Pidipagina"/>
    <w:uiPriority w:val="99"/>
    <w:rsid w:val="007C7F1E"/>
    <w:rPr>
      <w:rFonts w:ascii="Times New Roman" w:eastAsia="Times New Roman" w:hAnsi="Times New Roman" w:cs="Times New Roman"/>
      <w:sz w:val="24"/>
      <w:szCs w:val="24"/>
      <w:lang w:eastAsia="zh-CN"/>
    </w:rPr>
  </w:style>
  <w:style w:type="paragraph" w:styleId="Testofumetto">
    <w:name w:val="Balloon Text"/>
    <w:basedOn w:val="Normale"/>
    <w:link w:val="TestofumettoCarattere"/>
    <w:uiPriority w:val="99"/>
    <w:rsid w:val="007C7F1E"/>
    <w:rPr>
      <w:rFonts w:ascii="Tahoma" w:hAnsi="Tahoma" w:cs="Tahoma"/>
      <w:sz w:val="16"/>
      <w:szCs w:val="16"/>
    </w:rPr>
  </w:style>
  <w:style w:type="character" w:customStyle="1" w:styleId="TestofumettoCarattere">
    <w:name w:val="Testo fumetto Carattere"/>
    <w:basedOn w:val="Carpredefinitoparagrafo"/>
    <w:link w:val="Testofumetto"/>
    <w:uiPriority w:val="99"/>
    <w:rsid w:val="007C7F1E"/>
    <w:rPr>
      <w:rFonts w:ascii="Tahoma" w:eastAsia="Times New Roman" w:hAnsi="Tahoma" w:cs="Tahoma"/>
      <w:sz w:val="16"/>
      <w:szCs w:val="16"/>
      <w:lang w:eastAsia="zh-CN"/>
    </w:rPr>
  </w:style>
  <w:style w:type="paragraph" w:customStyle="1" w:styleId="Testodelblocco1">
    <w:name w:val="Testo del blocco1"/>
    <w:basedOn w:val="Normale"/>
    <w:rsid w:val="007C7F1E"/>
    <w:pPr>
      <w:ind w:left="-284" w:right="46"/>
    </w:pPr>
  </w:style>
  <w:style w:type="paragraph" w:customStyle="1" w:styleId="Rientrocorpodeltesto31">
    <w:name w:val="Rientro corpo del testo 31"/>
    <w:basedOn w:val="Normale"/>
    <w:rsid w:val="007C7F1E"/>
    <w:pPr>
      <w:ind w:firstLine="360"/>
      <w:jc w:val="both"/>
    </w:pPr>
  </w:style>
  <w:style w:type="paragraph" w:styleId="Rientrocorpodeltesto">
    <w:name w:val="Body Text Indent"/>
    <w:basedOn w:val="Normale"/>
    <w:link w:val="RientrocorpodeltestoCarattere"/>
    <w:rsid w:val="007C7F1E"/>
    <w:pPr>
      <w:spacing w:after="120"/>
      <w:ind w:left="283"/>
    </w:pPr>
  </w:style>
  <w:style w:type="character" w:customStyle="1" w:styleId="RientrocorpodeltestoCarattere">
    <w:name w:val="Rientro corpo del testo Carattere"/>
    <w:basedOn w:val="Carpredefinitoparagrafo"/>
    <w:link w:val="Rientrocorpodeltesto"/>
    <w:rsid w:val="007C7F1E"/>
    <w:rPr>
      <w:rFonts w:ascii="Times New Roman" w:eastAsia="Times New Roman" w:hAnsi="Times New Roman" w:cs="Times New Roman"/>
      <w:sz w:val="24"/>
      <w:szCs w:val="24"/>
      <w:lang w:eastAsia="zh-CN"/>
    </w:rPr>
  </w:style>
  <w:style w:type="paragraph" w:customStyle="1" w:styleId="Cc">
    <w:name w:val="Cc"/>
    <w:basedOn w:val="Corpotesto"/>
    <w:rsid w:val="007C7F1E"/>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rsid w:val="007C7F1E"/>
    <w:pPr>
      <w:spacing w:after="120" w:line="480" w:lineRule="auto"/>
      <w:ind w:left="283"/>
    </w:pPr>
  </w:style>
  <w:style w:type="paragraph" w:styleId="Paragrafoelenco">
    <w:name w:val="List Paragraph"/>
    <w:basedOn w:val="Normale"/>
    <w:qFormat/>
    <w:rsid w:val="007C7F1E"/>
    <w:pPr>
      <w:ind w:left="720"/>
    </w:pPr>
    <w:rPr>
      <w:rFonts w:ascii="Calibri" w:eastAsia="Calibri" w:hAnsi="Calibri" w:cs="Calibri"/>
      <w:sz w:val="22"/>
      <w:szCs w:val="22"/>
    </w:rPr>
  </w:style>
  <w:style w:type="paragraph" w:styleId="Testonotadichiusura">
    <w:name w:val="endnote text"/>
    <w:basedOn w:val="Normale"/>
    <w:link w:val="TestonotadichiusuraCarattere1"/>
    <w:rsid w:val="007C7F1E"/>
    <w:pPr>
      <w:overflowPunct w:val="0"/>
      <w:autoSpaceDE w:val="0"/>
    </w:pPr>
    <w:rPr>
      <w:rFonts w:ascii="Times" w:eastAsia="Calibri" w:hAnsi="Times" w:cs="Times"/>
    </w:rPr>
  </w:style>
  <w:style w:type="character" w:customStyle="1" w:styleId="TestonotadichiusuraCarattere1">
    <w:name w:val="Testo nota di chiusura Carattere1"/>
    <w:basedOn w:val="Carpredefinitoparagrafo"/>
    <w:link w:val="Testonotadichiusura"/>
    <w:rsid w:val="007C7F1E"/>
    <w:rPr>
      <w:rFonts w:ascii="Times" w:eastAsia="Calibri" w:hAnsi="Times" w:cs="Times"/>
      <w:sz w:val="24"/>
      <w:szCs w:val="24"/>
      <w:lang w:eastAsia="zh-CN"/>
    </w:rPr>
  </w:style>
  <w:style w:type="paragraph" w:customStyle="1" w:styleId="Corpodeltesto23">
    <w:name w:val="Corpo del testo 23"/>
    <w:basedOn w:val="Normale"/>
    <w:rsid w:val="007C7F1E"/>
    <w:pPr>
      <w:spacing w:after="120" w:line="480" w:lineRule="auto"/>
    </w:pPr>
  </w:style>
  <w:style w:type="paragraph" w:customStyle="1" w:styleId="Corpodeltesto33">
    <w:name w:val="Corpo del testo 33"/>
    <w:basedOn w:val="Normale"/>
    <w:rsid w:val="007C7F1E"/>
    <w:pPr>
      <w:spacing w:after="120"/>
    </w:pPr>
    <w:rPr>
      <w:sz w:val="16"/>
      <w:szCs w:val="16"/>
    </w:rPr>
  </w:style>
  <w:style w:type="paragraph" w:customStyle="1" w:styleId="TxBrp2">
    <w:name w:val="TxBr_p2"/>
    <w:basedOn w:val="Normale"/>
    <w:rsid w:val="007C7F1E"/>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rsid w:val="007C7F1E"/>
    <w:rPr>
      <w:sz w:val="20"/>
      <w:szCs w:val="20"/>
    </w:rPr>
  </w:style>
  <w:style w:type="paragraph" w:customStyle="1" w:styleId="font5">
    <w:name w:val="font5"/>
    <w:basedOn w:val="Normale"/>
    <w:rsid w:val="007C7F1E"/>
    <w:pPr>
      <w:spacing w:before="280" w:after="280"/>
    </w:pPr>
    <w:rPr>
      <w:rFonts w:eastAsia="Arial Unicode MS"/>
      <w:b/>
      <w:bCs/>
      <w:sz w:val="20"/>
      <w:szCs w:val="20"/>
    </w:rPr>
  </w:style>
  <w:style w:type="paragraph" w:customStyle="1" w:styleId="LO-Normal">
    <w:name w:val="LO-Normal"/>
    <w:basedOn w:val="Normale"/>
    <w:rsid w:val="007C7F1E"/>
    <w:pPr>
      <w:jc w:val="both"/>
    </w:pPr>
    <w:rPr>
      <w:rFonts w:ascii="MS Serif" w:hAnsi="MS Serif" w:cs="MS Serif"/>
      <w:sz w:val="22"/>
      <w:szCs w:val="20"/>
    </w:rPr>
  </w:style>
  <w:style w:type="paragraph" w:customStyle="1" w:styleId="Corpodeltesto21">
    <w:name w:val="Corpo del testo 21"/>
    <w:basedOn w:val="Normale"/>
    <w:rsid w:val="007C7F1E"/>
    <w:pPr>
      <w:jc w:val="both"/>
    </w:pPr>
  </w:style>
  <w:style w:type="paragraph" w:customStyle="1" w:styleId="xl69">
    <w:name w:val="xl69"/>
    <w:basedOn w:val="Normale"/>
    <w:rsid w:val="007C7F1E"/>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Default">
    <w:name w:val="Default"/>
    <w:rsid w:val="007C7F1E"/>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NormaleWeb">
    <w:name w:val="Normal (Web)"/>
    <w:basedOn w:val="Normale"/>
    <w:uiPriority w:val="99"/>
    <w:rsid w:val="007C7F1E"/>
    <w:pPr>
      <w:spacing w:before="280" w:after="280"/>
    </w:pPr>
  </w:style>
  <w:style w:type="paragraph" w:customStyle="1" w:styleId="xl38">
    <w:name w:val="xl38"/>
    <w:basedOn w:val="Normale"/>
    <w:rsid w:val="007C7F1E"/>
    <w:pPr>
      <w:pBdr>
        <w:top w:val="none" w:sz="0" w:space="0" w:color="000000"/>
        <w:left w:val="single" w:sz="4" w:space="0" w:color="000000"/>
        <w:bottom w:val="none" w:sz="0" w:space="0" w:color="000000"/>
        <w:right w:val="single" w:sz="4" w:space="0" w:color="000000"/>
      </w:pBdr>
      <w:spacing w:before="280" w:after="280"/>
      <w:jc w:val="center"/>
    </w:pPr>
    <w:rPr>
      <w:rFonts w:eastAsia="Arial Unicode MS"/>
      <w:sz w:val="18"/>
      <w:szCs w:val="18"/>
    </w:rPr>
  </w:style>
  <w:style w:type="paragraph" w:customStyle="1" w:styleId="xl68">
    <w:name w:val="xl68"/>
    <w:basedOn w:val="Normale"/>
    <w:rsid w:val="007C7F1E"/>
    <w:pPr>
      <w:pBdr>
        <w:top w:val="none" w:sz="0" w:space="0" w:color="000000"/>
        <w:left w:val="none" w:sz="0" w:space="0" w:color="000000"/>
        <w:bottom w:val="single" w:sz="8" w:space="0" w:color="000000"/>
        <w:right w:val="single" w:sz="8" w:space="0" w:color="000000"/>
      </w:pBdr>
      <w:spacing w:before="280" w:after="280"/>
    </w:pPr>
    <w:rPr>
      <w:rFonts w:eastAsia="Arial Unicode MS"/>
      <w:b/>
      <w:bCs/>
      <w:sz w:val="18"/>
      <w:szCs w:val="18"/>
    </w:rPr>
  </w:style>
  <w:style w:type="paragraph" w:customStyle="1" w:styleId="Corpodeltesto31">
    <w:name w:val="Corpo del testo 31"/>
    <w:basedOn w:val="Normale"/>
    <w:rsid w:val="007C7F1E"/>
    <w:pPr>
      <w:jc w:val="both"/>
    </w:pPr>
    <w:rPr>
      <w:b/>
      <w:szCs w:val="20"/>
    </w:rPr>
  </w:style>
  <w:style w:type="paragraph" w:styleId="Testonotaapidipagina">
    <w:name w:val="footnote text"/>
    <w:basedOn w:val="Normale"/>
    <w:link w:val="TestonotaapidipaginaCarattere1"/>
    <w:uiPriority w:val="99"/>
    <w:rsid w:val="007C7F1E"/>
    <w:pPr>
      <w:spacing w:line="360" w:lineRule="atLeast"/>
      <w:jc w:val="both"/>
    </w:pPr>
    <w:rPr>
      <w:sz w:val="20"/>
      <w:szCs w:val="20"/>
    </w:rPr>
  </w:style>
  <w:style w:type="character" w:customStyle="1" w:styleId="TestonotaapidipaginaCarattere1">
    <w:name w:val="Testo nota a piè di pagina Carattere1"/>
    <w:basedOn w:val="Carpredefinitoparagrafo"/>
    <w:link w:val="Testonotaapidipagina"/>
    <w:uiPriority w:val="99"/>
    <w:rsid w:val="007C7F1E"/>
    <w:rPr>
      <w:rFonts w:ascii="Times New Roman" w:eastAsia="Times New Roman" w:hAnsi="Times New Roman" w:cs="Times New Roman"/>
      <w:sz w:val="20"/>
      <w:szCs w:val="20"/>
      <w:lang w:eastAsia="zh-CN"/>
    </w:rPr>
  </w:style>
  <w:style w:type="paragraph" w:customStyle="1" w:styleId="Rientrocorpodeltesto21">
    <w:name w:val="Rientro corpo del testo 21"/>
    <w:basedOn w:val="Normale"/>
    <w:rsid w:val="007C7F1E"/>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rsid w:val="007C7F1E"/>
    <w:pPr>
      <w:spacing w:after="120"/>
      <w:ind w:left="283"/>
    </w:pPr>
    <w:rPr>
      <w:sz w:val="16"/>
      <w:szCs w:val="16"/>
    </w:rPr>
  </w:style>
  <w:style w:type="paragraph" w:customStyle="1" w:styleId="Rientrocorpodeltesto22">
    <w:name w:val="Rientro corpo del testo 22"/>
    <w:basedOn w:val="Normale"/>
    <w:rsid w:val="007C7F1E"/>
    <w:pPr>
      <w:ind w:left="720" w:hanging="360"/>
      <w:jc w:val="both"/>
    </w:pPr>
    <w:rPr>
      <w:sz w:val="22"/>
    </w:rPr>
  </w:style>
  <w:style w:type="paragraph" w:customStyle="1" w:styleId="Body">
    <w:name w:val="Body"/>
    <w:basedOn w:val="Normale"/>
    <w:rsid w:val="007C7F1E"/>
    <w:pPr>
      <w:spacing w:after="260" w:line="260" w:lineRule="exact"/>
      <w:jc w:val="both"/>
    </w:pPr>
    <w:rPr>
      <w:rFonts w:ascii="Times" w:hAnsi="Times" w:cs="Times"/>
      <w:sz w:val="22"/>
      <w:szCs w:val="20"/>
    </w:rPr>
  </w:style>
  <w:style w:type="paragraph" w:customStyle="1" w:styleId="Testonormale1">
    <w:name w:val="Testo normale1"/>
    <w:basedOn w:val="Normale"/>
    <w:rsid w:val="007C7F1E"/>
    <w:rPr>
      <w:rFonts w:ascii="Calibri" w:eastAsia="Calibri" w:hAnsi="Calibri" w:cs="Calibri"/>
      <w:sz w:val="22"/>
      <w:szCs w:val="22"/>
    </w:rPr>
  </w:style>
  <w:style w:type="paragraph" w:customStyle="1" w:styleId="Corpodeltesto32">
    <w:name w:val="Corpo del testo 32"/>
    <w:basedOn w:val="Normale"/>
    <w:rsid w:val="007C7F1E"/>
    <w:pPr>
      <w:jc w:val="both"/>
    </w:pPr>
    <w:rPr>
      <w:sz w:val="22"/>
    </w:rPr>
  </w:style>
  <w:style w:type="paragraph" w:customStyle="1" w:styleId="Corpodeltesto22">
    <w:name w:val="Corpo del testo 22"/>
    <w:basedOn w:val="Normale"/>
    <w:rsid w:val="007C7F1E"/>
    <w:pPr>
      <w:spacing w:line="360" w:lineRule="auto"/>
      <w:jc w:val="both"/>
    </w:pPr>
  </w:style>
  <w:style w:type="paragraph" w:customStyle="1" w:styleId="Pa47">
    <w:name w:val="Pa47"/>
    <w:basedOn w:val="Normale"/>
    <w:next w:val="Normale"/>
    <w:rsid w:val="007C7F1E"/>
    <w:pPr>
      <w:autoSpaceDE w:val="0"/>
      <w:spacing w:line="221" w:lineRule="atLeast"/>
    </w:pPr>
    <w:rPr>
      <w:rFonts w:ascii="ITC Avant Garde Std Bk" w:eastAsia="Calibri" w:hAnsi="ITC Avant Garde Std Bk"/>
    </w:rPr>
  </w:style>
  <w:style w:type="paragraph" w:customStyle="1" w:styleId="Pa49">
    <w:name w:val="Pa49"/>
    <w:basedOn w:val="Normale"/>
    <w:next w:val="Normale"/>
    <w:rsid w:val="007C7F1E"/>
    <w:pPr>
      <w:autoSpaceDE w:val="0"/>
      <w:spacing w:line="221" w:lineRule="atLeast"/>
    </w:pPr>
    <w:rPr>
      <w:rFonts w:ascii="ITC Avant Garde Std Bk" w:eastAsia="Calibri" w:hAnsi="ITC Avant Garde Std Bk"/>
    </w:rPr>
  </w:style>
  <w:style w:type="paragraph" w:customStyle="1" w:styleId="Pa50">
    <w:name w:val="Pa50"/>
    <w:basedOn w:val="Normale"/>
    <w:next w:val="Normale"/>
    <w:rsid w:val="007C7F1E"/>
    <w:pPr>
      <w:autoSpaceDE w:val="0"/>
      <w:spacing w:line="221" w:lineRule="atLeast"/>
    </w:pPr>
    <w:rPr>
      <w:rFonts w:ascii="ITC Avant Garde Std Bk" w:eastAsia="Calibri" w:hAnsi="ITC Avant Garde Std Bk"/>
    </w:rPr>
  </w:style>
  <w:style w:type="paragraph" w:customStyle="1" w:styleId="Pa51">
    <w:name w:val="Pa51"/>
    <w:basedOn w:val="Normale"/>
    <w:next w:val="Normale"/>
    <w:rsid w:val="007C7F1E"/>
    <w:pPr>
      <w:autoSpaceDE w:val="0"/>
      <w:spacing w:line="221" w:lineRule="atLeast"/>
    </w:pPr>
    <w:rPr>
      <w:rFonts w:ascii="ITC Avant Garde Std Bk" w:eastAsia="Calibri" w:hAnsi="ITC Avant Garde Std Bk"/>
    </w:rPr>
  </w:style>
  <w:style w:type="paragraph" w:customStyle="1" w:styleId="Contenutotabella">
    <w:name w:val="Contenuto tabella"/>
    <w:basedOn w:val="Normale"/>
    <w:rsid w:val="007C7F1E"/>
    <w:pPr>
      <w:suppressLineNumbers/>
    </w:pPr>
  </w:style>
  <w:style w:type="paragraph" w:customStyle="1" w:styleId="Intestazionetabella">
    <w:name w:val="Intestazione tabella"/>
    <w:basedOn w:val="Contenutotabella"/>
    <w:rsid w:val="007C7F1E"/>
    <w:pPr>
      <w:jc w:val="center"/>
    </w:pPr>
    <w:rPr>
      <w:b/>
      <w:bCs/>
    </w:rPr>
  </w:style>
  <w:style w:type="paragraph" w:customStyle="1" w:styleId="usoboll1">
    <w:name w:val="usoboll1"/>
    <w:basedOn w:val="Normale"/>
    <w:rsid w:val="007C7F1E"/>
    <w:pPr>
      <w:widowControl w:val="0"/>
      <w:suppressAutoHyphens w:val="0"/>
      <w:spacing w:line="482" w:lineRule="exact"/>
      <w:jc w:val="both"/>
    </w:pPr>
    <w:rPr>
      <w:szCs w:val="20"/>
    </w:rPr>
  </w:style>
  <w:style w:type="paragraph" w:customStyle="1" w:styleId="WW-Corpodeltesto2">
    <w:name w:val="WW-Corpo del testo 2"/>
    <w:basedOn w:val="Normale"/>
    <w:rsid w:val="007C7F1E"/>
    <w:pPr>
      <w:spacing w:line="240" w:lineRule="atLeast"/>
      <w:jc w:val="both"/>
    </w:pPr>
    <w:rPr>
      <w:rFonts w:ascii="Arial Narrow" w:hAnsi="Arial Narrow" w:cs="Arial Narrow"/>
      <w:sz w:val="22"/>
    </w:rPr>
  </w:style>
  <w:style w:type="paragraph" w:customStyle="1" w:styleId="Corpodeltesto24">
    <w:name w:val="Corpo del testo 24"/>
    <w:basedOn w:val="Normale"/>
    <w:rsid w:val="007C7F1E"/>
    <w:pPr>
      <w:suppressAutoHyphens w:val="0"/>
      <w:spacing w:after="120" w:line="480" w:lineRule="auto"/>
    </w:pPr>
  </w:style>
  <w:style w:type="paragraph" w:customStyle="1" w:styleId="Titolotabella">
    <w:name w:val="Titolo tabella"/>
    <w:basedOn w:val="Contenutotabella"/>
    <w:rsid w:val="007C7F1E"/>
    <w:pPr>
      <w:jc w:val="center"/>
    </w:pPr>
    <w:rPr>
      <w:b/>
      <w:bCs/>
    </w:rPr>
  </w:style>
  <w:style w:type="character" w:styleId="Rimandonotaapidipagina">
    <w:name w:val="footnote reference"/>
    <w:uiPriority w:val="99"/>
    <w:unhideWhenUsed/>
    <w:rsid w:val="007C7F1E"/>
    <w:rPr>
      <w:shd w:val="clear" w:color="auto" w:fill="auto"/>
      <w:vertAlign w:val="superscript"/>
    </w:rPr>
  </w:style>
  <w:style w:type="paragraph" w:customStyle="1" w:styleId="NormalBold">
    <w:name w:val="NormalBold"/>
    <w:basedOn w:val="Normale"/>
    <w:link w:val="NormalBoldChar"/>
    <w:rsid w:val="007C7F1E"/>
    <w:pPr>
      <w:widowControl w:val="0"/>
      <w:suppressAutoHyphens w:val="0"/>
    </w:pPr>
    <w:rPr>
      <w:b/>
      <w:szCs w:val="22"/>
      <w:lang w:eastAsia="it-IT" w:bidi="it-IT"/>
    </w:rPr>
  </w:style>
  <w:style w:type="character" w:customStyle="1" w:styleId="NormalBoldChar">
    <w:name w:val="NormalBold Char"/>
    <w:link w:val="NormalBold"/>
    <w:locked/>
    <w:rsid w:val="007C7F1E"/>
    <w:rPr>
      <w:rFonts w:ascii="Times New Roman" w:eastAsia="Times New Roman" w:hAnsi="Times New Roman" w:cs="Times New Roman"/>
      <w:b/>
      <w:sz w:val="24"/>
      <w:lang w:eastAsia="it-IT" w:bidi="it-IT"/>
    </w:rPr>
  </w:style>
  <w:style w:type="character" w:customStyle="1" w:styleId="DeltaViewInsertion">
    <w:name w:val="DeltaView Insertion"/>
    <w:rsid w:val="007C7F1E"/>
    <w:rPr>
      <w:b/>
      <w:i/>
      <w:spacing w:val="0"/>
    </w:rPr>
  </w:style>
  <w:style w:type="paragraph" w:customStyle="1" w:styleId="Text1">
    <w:name w:val="Text 1"/>
    <w:basedOn w:val="Normale"/>
    <w:rsid w:val="007C7F1E"/>
    <w:pPr>
      <w:numPr>
        <w:numId w:val="15"/>
      </w:numPr>
      <w:tabs>
        <w:tab w:val="clear" w:pos="850"/>
      </w:tabs>
      <w:suppressAutoHyphens w:val="0"/>
      <w:spacing w:before="120" w:after="120"/>
      <w:ind w:firstLine="0"/>
      <w:jc w:val="both"/>
    </w:pPr>
    <w:rPr>
      <w:rFonts w:eastAsia="Calibri"/>
      <w:szCs w:val="22"/>
      <w:lang w:eastAsia="it-IT" w:bidi="it-IT"/>
    </w:rPr>
  </w:style>
  <w:style w:type="paragraph" w:customStyle="1" w:styleId="NormalLeft">
    <w:name w:val="Normal Left"/>
    <w:basedOn w:val="Normale"/>
    <w:rsid w:val="007C7F1E"/>
    <w:pPr>
      <w:numPr>
        <w:numId w:val="17"/>
      </w:numPr>
      <w:tabs>
        <w:tab w:val="clear" w:pos="1417"/>
      </w:tabs>
      <w:suppressAutoHyphens w:val="0"/>
      <w:spacing w:before="120" w:after="120"/>
      <w:ind w:left="0" w:firstLine="0"/>
    </w:pPr>
    <w:rPr>
      <w:rFonts w:eastAsia="Calibri"/>
      <w:szCs w:val="22"/>
      <w:lang w:eastAsia="it-IT" w:bidi="it-IT"/>
    </w:rPr>
  </w:style>
  <w:style w:type="paragraph" w:customStyle="1" w:styleId="Tiret0">
    <w:name w:val="Tiret 0"/>
    <w:basedOn w:val="Normale"/>
    <w:rsid w:val="007C7F1E"/>
    <w:pPr>
      <w:numPr>
        <w:numId w:val="16"/>
      </w:numPr>
      <w:suppressAutoHyphens w:val="0"/>
      <w:spacing w:before="120" w:after="120"/>
      <w:jc w:val="both"/>
    </w:pPr>
    <w:rPr>
      <w:rFonts w:eastAsia="Calibri"/>
      <w:szCs w:val="22"/>
      <w:lang w:eastAsia="it-IT" w:bidi="it-IT"/>
    </w:rPr>
  </w:style>
  <w:style w:type="paragraph" w:customStyle="1" w:styleId="Tiret1">
    <w:name w:val="Tiret 1"/>
    <w:basedOn w:val="Normale"/>
    <w:rsid w:val="007C7F1E"/>
    <w:pPr>
      <w:numPr>
        <w:ilvl w:val="1"/>
        <w:numId w:val="16"/>
      </w:numPr>
      <w:tabs>
        <w:tab w:val="clear" w:pos="850"/>
        <w:tab w:val="num" w:pos="1417"/>
      </w:tabs>
      <w:suppressAutoHyphens w:val="0"/>
      <w:spacing w:before="120" w:after="120"/>
      <w:ind w:left="1417" w:hanging="567"/>
      <w:jc w:val="both"/>
    </w:pPr>
    <w:rPr>
      <w:rFonts w:eastAsia="Calibri"/>
      <w:szCs w:val="22"/>
      <w:lang w:eastAsia="it-IT" w:bidi="it-IT"/>
    </w:rPr>
  </w:style>
  <w:style w:type="paragraph" w:customStyle="1" w:styleId="NumPar1">
    <w:name w:val="NumPar 1"/>
    <w:basedOn w:val="Normale"/>
    <w:next w:val="Text1"/>
    <w:rsid w:val="007C7F1E"/>
    <w:pPr>
      <w:numPr>
        <w:ilvl w:val="2"/>
        <w:numId w:val="16"/>
      </w:numPr>
      <w:suppressAutoHyphens w:val="0"/>
      <w:spacing w:before="120" w:after="120"/>
      <w:jc w:val="both"/>
    </w:pPr>
    <w:rPr>
      <w:rFonts w:eastAsia="Calibri"/>
      <w:szCs w:val="22"/>
      <w:lang w:eastAsia="it-IT" w:bidi="it-IT"/>
    </w:rPr>
  </w:style>
  <w:style w:type="paragraph" w:customStyle="1" w:styleId="NumPar2">
    <w:name w:val="NumPar 2"/>
    <w:basedOn w:val="Normale"/>
    <w:next w:val="Text1"/>
    <w:rsid w:val="007C7F1E"/>
    <w:pPr>
      <w:numPr>
        <w:ilvl w:val="3"/>
        <w:numId w:val="16"/>
      </w:numPr>
      <w:suppressAutoHyphens w:val="0"/>
      <w:spacing w:before="120" w:after="120"/>
      <w:jc w:val="both"/>
    </w:pPr>
    <w:rPr>
      <w:rFonts w:eastAsia="Calibri"/>
      <w:szCs w:val="22"/>
      <w:lang w:eastAsia="it-IT" w:bidi="it-IT"/>
    </w:rPr>
  </w:style>
  <w:style w:type="paragraph" w:customStyle="1" w:styleId="NumPar3">
    <w:name w:val="NumPar 3"/>
    <w:basedOn w:val="Normale"/>
    <w:next w:val="Text1"/>
    <w:rsid w:val="007C7F1E"/>
    <w:pPr>
      <w:tabs>
        <w:tab w:val="num" w:pos="850"/>
      </w:tabs>
      <w:suppressAutoHyphens w:val="0"/>
      <w:spacing w:before="120" w:after="120"/>
      <w:ind w:left="850" w:hanging="850"/>
      <w:jc w:val="both"/>
    </w:pPr>
    <w:rPr>
      <w:rFonts w:eastAsia="Calibri"/>
      <w:szCs w:val="22"/>
      <w:lang w:eastAsia="it-IT" w:bidi="it-IT"/>
    </w:rPr>
  </w:style>
  <w:style w:type="paragraph" w:customStyle="1" w:styleId="NumPar4">
    <w:name w:val="NumPar 4"/>
    <w:basedOn w:val="Normale"/>
    <w:next w:val="Text1"/>
    <w:rsid w:val="007C7F1E"/>
    <w:pPr>
      <w:tabs>
        <w:tab w:val="num" w:pos="850"/>
      </w:tabs>
      <w:suppressAutoHyphens w:val="0"/>
      <w:spacing w:before="120" w:after="120"/>
      <w:ind w:left="850" w:hanging="850"/>
      <w:jc w:val="both"/>
    </w:pPr>
    <w:rPr>
      <w:rFonts w:eastAsia="Calibri"/>
      <w:szCs w:val="22"/>
      <w:lang w:eastAsia="it-IT" w:bidi="it-IT"/>
    </w:rPr>
  </w:style>
  <w:style w:type="paragraph" w:customStyle="1" w:styleId="ChapterTitle">
    <w:name w:val="ChapterTitle"/>
    <w:basedOn w:val="Normale"/>
    <w:next w:val="Normale"/>
    <w:rsid w:val="007C7F1E"/>
    <w:pPr>
      <w:keepNext/>
      <w:suppressAutoHyphens w:val="0"/>
      <w:spacing w:before="120" w:after="360"/>
      <w:jc w:val="center"/>
    </w:pPr>
    <w:rPr>
      <w:rFonts w:eastAsia="Calibri"/>
      <w:b/>
      <w:sz w:val="32"/>
      <w:szCs w:val="22"/>
      <w:lang w:eastAsia="it-IT" w:bidi="it-IT"/>
    </w:rPr>
  </w:style>
  <w:style w:type="paragraph" w:customStyle="1" w:styleId="SectionTitle">
    <w:name w:val="SectionTitle"/>
    <w:basedOn w:val="Normale"/>
    <w:next w:val="Titolo1"/>
    <w:rsid w:val="007C7F1E"/>
    <w:pPr>
      <w:keepNext/>
      <w:suppressAutoHyphens w:val="0"/>
      <w:spacing w:before="120" w:after="360"/>
      <w:jc w:val="center"/>
    </w:pPr>
    <w:rPr>
      <w:rFonts w:eastAsia="Calibri"/>
      <w:b/>
      <w:smallCaps/>
      <w:sz w:val="28"/>
      <w:szCs w:val="22"/>
      <w:lang w:eastAsia="it-IT" w:bidi="it-IT"/>
    </w:rPr>
  </w:style>
  <w:style w:type="paragraph" w:customStyle="1" w:styleId="Annexetitre">
    <w:name w:val="Annexe titre"/>
    <w:basedOn w:val="Normale"/>
    <w:next w:val="Normale"/>
    <w:rsid w:val="007C7F1E"/>
    <w:pPr>
      <w:suppressAutoHyphens w:val="0"/>
      <w:spacing w:before="120" w:after="120"/>
      <w:jc w:val="center"/>
    </w:pPr>
    <w:rPr>
      <w:rFonts w:eastAsia="Calibri"/>
      <w:b/>
      <w:szCs w:val="22"/>
      <w:u w:val="single"/>
      <w:lang w:eastAsia="it-IT" w:bidi="it-IT"/>
    </w:rPr>
  </w:style>
  <w:style w:type="paragraph" w:customStyle="1" w:styleId="Titrearticle">
    <w:name w:val="Titre article"/>
    <w:basedOn w:val="Normale"/>
    <w:next w:val="Normale"/>
    <w:rsid w:val="007C7F1E"/>
    <w:pPr>
      <w:keepNext/>
      <w:suppressAutoHyphens w:val="0"/>
      <w:spacing w:before="360" w:after="120"/>
      <w:jc w:val="center"/>
    </w:pPr>
    <w:rPr>
      <w:rFonts w:eastAsia="Calibri"/>
      <w:i/>
      <w:szCs w:val="22"/>
      <w:lang w:eastAsia="it-IT" w:bidi="it-IT"/>
    </w:rPr>
  </w:style>
  <w:style w:type="table" w:styleId="Grigliatabella">
    <w:name w:val="Table Grid"/>
    <w:basedOn w:val="Tabellanormale"/>
    <w:uiPriority w:val="59"/>
    <w:rsid w:val="007C7F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7C7F1E"/>
    <w:rPr>
      <w:b/>
      <w:bCs/>
    </w:rPr>
  </w:style>
  <w:style w:type="character" w:customStyle="1" w:styleId="SoggettocommentoCarattere">
    <w:name w:val="Soggetto commento Carattere"/>
    <w:basedOn w:val="TestocommentoCarattere1"/>
    <w:link w:val="Soggettocommento"/>
    <w:uiPriority w:val="99"/>
    <w:semiHidden/>
    <w:rsid w:val="007C7F1E"/>
    <w:rPr>
      <w:rFonts w:ascii="Times New Roman" w:eastAsia="Times New Roman" w:hAnsi="Times New Roman" w:cs="Times New Roman"/>
      <w:b/>
      <w:bCs/>
      <w:sz w:val="20"/>
      <w:szCs w:val="20"/>
      <w:lang w:eastAsia="zh-CN"/>
    </w:rPr>
  </w:style>
  <w:style w:type="paragraph" w:customStyle="1" w:styleId="western">
    <w:name w:val="western"/>
    <w:basedOn w:val="Normale"/>
    <w:rsid w:val="007C7F1E"/>
    <w:pPr>
      <w:suppressAutoHyphens w:val="0"/>
      <w:spacing w:before="100" w:beforeAutospacing="1" w:after="119"/>
    </w:pPr>
    <w:rPr>
      <w:color w:val="000000"/>
      <w:lang w:eastAsia="it-IT"/>
    </w:rPr>
  </w:style>
  <w:style w:type="paragraph" w:customStyle="1" w:styleId="small">
    <w:name w:val="small"/>
    <w:basedOn w:val="Normale"/>
    <w:rsid w:val="007C7F1E"/>
    <w:pPr>
      <w:suppressAutoHyphens w:val="0"/>
      <w:spacing w:before="280" w:after="280"/>
    </w:pPr>
    <w:rPr>
      <w:color w:val="000000"/>
      <w:kern w:val="2"/>
    </w:rPr>
  </w:style>
  <w:style w:type="paragraph" w:customStyle="1" w:styleId="Stile">
    <w:name w:val="Stile"/>
    <w:rsid w:val="007C7F1E"/>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Corpodeltesto2">
    <w:name w:val="Body Text 2"/>
    <w:basedOn w:val="Normale"/>
    <w:link w:val="Corpodeltesto2Carattere"/>
    <w:rsid w:val="007C7F1E"/>
    <w:pPr>
      <w:suppressAutoHyphens w:val="0"/>
      <w:spacing w:after="120" w:line="480" w:lineRule="auto"/>
    </w:pPr>
    <w:rPr>
      <w:rFonts w:asciiTheme="minorHAnsi" w:eastAsiaTheme="minorHAnsi" w:hAnsiTheme="minorHAnsi" w:cstheme="minorBidi"/>
      <w:lang w:eastAsia="en-US"/>
    </w:rPr>
  </w:style>
  <w:style w:type="character" w:customStyle="1" w:styleId="Corpodeltesto2Carattere2">
    <w:name w:val="Corpo del testo 2 Carattere2"/>
    <w:basedOn w:val="Carpredefinitoparagrafo"/>
    <w:uiPriority w:val="99"/>
    <w:semiHidden/>
    <w:rsid w:val="007C7F1E"/>
    <w:rPr>
      <w:rFonts w:ascii="Times New Roman" w:eastAsia="Times New Roman" w:hAnsi="Times New Roman" w:cs="Times New Roman"/>
      <w:sz w:val="24"/>
      <w:szCs w:val="24"/>
      <w:lang w:eastAsia="zh-CN"/>
    </w:rPr>
  </w:style>
  <w:style w:type="paragraph" w:styleId="Titolo">
    <w:name w:val="Title"/>
    <w:basedOn w:val="Normale"/>
    <w:next w:val="Sottotitolo"/>
    <w:link w:val="TitoloCarattere"/>
    <w:qFormat/>
    <w:rsid w:val="007C7F1E"/>
    <w:pPr>
      <w:jc w:val="center"/>
    </w:pPr>
    <w:rPr>
      <w:rFonts w:asciiTheme="minorHAnsi" w:eastAsiaTheme="minorHAnsi" w:hAnsiTheme="minorHAnsi" w:cstheme="minorBidi"/>
      <w:b/>
      <w:bCs/>
      <w:sz w:val="32"/>
      <w:szCs w:val="32"/>
      <w:lang w:eastAsia="en-US"/>
    </w:rPr>
  </w:style>
  <w:style w:type="character" w:customStyle="1" w:styleId="TitoloCarattere1">
    <w:name w:val="Titolo Carattere1"/>
    <w:basedOn w:val="Carpredefinitoparagrafo"/>
    <w:uiPriority w:val="10"/>
    <w:rsid w:val="007C7F1E"/>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r="http://schemas.openxmlformats.org/officeDocument/2006/relationships" xmlns:w="http://schemas.openxmlformats.org/wordprocessingml/2006/main">
  <w:divs>
    <w:div w:id="305017237">
      <w:bodyDiv w:val="1"/>
      <w:marLeft w:val="0"/>
      <w:marRight w:val="0"/>
      <w:marTop w:val="0"/>
      <w:marBottom w:val="0"/>
      <w:divBdr>
        <w:top w:val="none" w:sz="0" w:space="0" w:color="auto"/>
        <w:left w:val="none" w:sz="0" w:space="0" w:color="auto"/>
        <w:bottom w:val="none" w:sz="0" w:space="0" w:color="auto"/>
        <w:right w:val="none" w:sz="0" w:space="0" w:color="auto"/>
      </w:divBdr>
    </w:div>
    <w:div w:id="1030499173">
      <w:bodyDiv w:val="1"/>
      <w:marLeft w:val="0"/>
      <w:marRight w:val="0"/>
      <w:marTop w:val="0"/>
      <w:marBottom w:val="0"/>
      <w:divBdr>
        <w:top w:val="none" w:sz="0" w:space="0" w:color="auto"/>
        <w:left w:val="none" w:sz="0" w:space="0" w:color="auto"/>
        <w:bottom w:val="none" w:sz="0" w:space="0" w:color="auto"/>
        <w:right w:val="none" w:sz="0" w:space="0" w:color="auto"/>
      </w:divBdr>
    </w:div>
    <w:div w:id="2100252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1482</Words>
  <Characters>8448</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9911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Provveditorato</dc:creator>
  <cp:lastModifiedBy>d2931</cp:lastModifiedBy>
  <cp:revision>13</cp:revision>
  <dcterms:created xsi:type="dcterms:W3CDTF">2017-02-10T11:16:00Z</dcterms:created>
  <dcterms:modified xsi:type="dcterms:W3CDTF">2019-06-06T07:01:00Z</dcterms:modified>
</cp:coreProperties>
</file>